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032B89" w14:textId="1D7A460C" w:rsidR="00B06991" w:rsidRDefault="00B06991" w:rsidP="00CD47A1">
      <w:pPr>
        <w:spacing w:before="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5F175A">
        <w:rPr>
          <w:rFonts w:ascii="Cambria" w:hAnsi="Cambria" w:cs="Arial"/>
          <w:b/>
          <w:bCs/>
          <w:sz w:val="22"/>
          <w:szCs w:val="22"/>
        </w:rPr>
        <w:t xml:space="preserve">5 </w:t>
      </w:r>
      <w:r w:rsidR="00554F11">
        <w:rPr>
          <w:rFonts w:ascii="Cambria" w:hAnsi="Cambria" w:cs="Arial"/>
          <w:b/>
          <w:bCs/>
          <w:sz w:val="22"/>
          <w:szCs w:val="22"/>
        </w:rPr>
        <w:t>do SWZ</w:t>
      </w:r>
    </w:p>
    <w:p w14:paraId="00AA14B2" w14:textId="77777777" w:rsidR="00B06991" w:rsidRDefault="00B06991" w:rsidP="00CD47A1">
      <w:pPr>
        <w:spacing w:before="120"/>
        <w:jc w:val="right"/>
        <w:rPr>
          <w:rFonts w:ascii="Cambria" w:hAnsi="Cambria" w:cs="Arial"/>
          <w:b/>
          <w:bCs/>
          <w:sz w:val="22"/>
          <w:szCs w:val="22"/>
        </w:rPr>
      </w:pPr>
    </w:p>
    <w:p w14:paraId="17E88FB0" w14:textId="77777777" w:rsidR="004E21A8" w:rsidRPr="00492353" w:rsidRDefault="00B06991" w:rsidP="00CD47A1">
      <w:pPr>
        <w:spacing w:before="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6EA6848A" w14:textId="77777777" w:rsidR="00FB4CA4" w:rsidRDefault="00FB4CA4" w:rsidP="00FB4CA4">
      <w:pPr>
        <w:suppressAutoHyphens w:val="0"/>
        <w:spacing w:before="120"/>
        <w:jc w:val="center"/>
        <w:rPr>
          <w:rFonts w:ascii="Cambria" w:hAnsi="Cambria" w:cs="Arial"/>
          <w:b/>
          <w:sz w:val="22"/>
          <w:szCs w:val="22"/>
          <w:lang w:eastAsia="pl-PL"/>
        </w:rPr>
      </w:pPr>
    </w:p>
    <w:p w14:paraId="4FDD0E0E" w14:textId="36517948" w:rsidR="004E21A8" w:rsidRDefault="004E21A8" w:rsidP="00CD47A1">
      <w:pPr>
        <w:suppressAutoHyphens w:val="0"/>
        <w:spacing w:before="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6E71207D" w14:textId="77777777" w:rsidR="00075B08" w:rsidRPr="00492353" w:rsidRDefault="00075B08" w:rsidP="00CD47A1">
      <w:pPr>
        <w:suppressAutoHyphens w:val="0"/>
        <w:spacing w:before="120"/>
        <w:jc w:val="center"/>
        <w:rPr>
          <w:rFonts w:ascii="Cambria" w:hAnsi="Cambria" w:cs="Arial"/>
          <w:sz w:val="22"/>
          <w:szCs w:val="22"/>
          <w:lang w:eastAsia="pl-PL"/>
        </w:rPr>
      </w:pPr>
    </w:p>
    <w:p w14:paraId="04F84510" w14:textId="77777777"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437E2EC9" w14:textId="77777777" w:rsidR="004E21A8" w:rsidRPr="00492353" w:rsidRDefault="004E21A8" w:rsidP="00CD47A1">
      <w:pPr>
        <w:suppressAutoHyphens w:val="0"/>
        <w:spacing w:before="120"/>
        <w:jc w:val="both"/>
        <w:rPr>
          <w:rFonts w:ascii="Cambria" w:hAnsi="Cambria" w:cs="Arial"/>
          <w:sz w:val="22"/>
          <w:szCs w:val="22"/>
          <w:lang w:eastAsia="pl-PL"/>
        </w:rPr>
      </w:pPr>
    </w:p>
    <w:p w14:paraId="301BC8D2" w14:textId="77777777" w:rsidR="00B671E3" w:rsidRPr="00B671E3" w:rsidRDefault="00B671E3" w:rsidP="00B671E3">
      <w:pPr>
        <w:suppressAutoHyphens w:val="0"/>
        <w:spacing w:before="120" w:line="360" w:lineRule="auto"/>
        <w:rPr>
          <w:rFonts w:ascii="Cambria" w:hAnsi="Cambria" w:cs="Arial"/>
          <w:sz w:val="22"/>
          <w:szCs w:val="22"/>
          <w:lang w:eastAsia="pl-PL"/>
        </w:rPr>
      </w:pPr>
      <w:r w:rsidRPr="00B671E3">
        <w:rPr>
          <w:rFonts w:ascii="Cambria" w:hAnsi="Cambria" w:cs="Arial"/>
          <w:sz w:val="22"/>
          <w:szCs w:val="22"/>
          <w:lang w:eastAsia="pl-PL"/>
        </w:rPr>
        <w:t>Skarbem Państwa – Państwowym Gospodarstwem Leśnym Lasy Państwowe Nadleśnictwem Smardzewice („Wydzierżawiający”)</w:t>
      </w:r>
    </w:p>
    <w:p w14:paraId="34F3E0E1" w14:textId="77777777" w:rsidR="00B671E3" w:rsidRPr="00B671E3" w:rsidRDefault="00B671E3" w:rsidP="00B671E3">
      <w:pPr>
        <w:suppressAutoHyphens w:val="0"/>
        <w:spacing w:before="120" w:line="360" w:lineRule="auto"/>
        <w:rPr>
          <w:rFonts w:ascii="Cambria" w:hAnsi="Cambria" w:cs="Arial"/>
          <w:sz w:val="22"/>
          <w:szCs w:val="22"/>
          <w:lang w:eastAsia="pl-PL"/>
        </w:rPr>
      </w:pPr>
      <w:r w:rsidRPr="00B671E3">
        <w:rPr>
          <w:rFonts w:ascii="Cambria" w:hAnsi="Cambria" w:cs="Arial"/>
          <w:sz w:val="22"/>
          <w:szCs w:val="22"/>
          <w:lang w:eastAsia="pl-PL"/>
        </w:rPr>
        <w:t>ul. Główna 1a ; 97–213 Smardzewice</w:t>
      </w:r>
    </w:p>
    <w:p w14:paraId="0B06E13F" w14:textId="77777777" w:rsidR="00B671E3" w:rsidRPr="00B671E3" w:rsidRDefault="00B671E3" w:rsidP="00B671E3">
      <w:pPr>
        <w:suppressAutoHyphens w:val="0"/>
        <w:spacing w:before="120" w:line="360" w:lineRule="auto"/>
        <w:rPr>
          <w:rFonts w:ascii="Cambria" w:hAnsi="Cambria" w:cs="Arial"/>
          <w:sz w:val="22"/>
          <w:szCs w:val="22"/>
          <w:lang w:eastAsia="pl-PL"/>
        </w:rPr>
      </w:pPr>
      <w:r w:rsidRPr="00B671E3">
        <w:rPr>
          <w:rFonts w:ascii="Cambria" w:hAnsi="Cambria" w:cs="Arial"/>
          <w:sz w:val="22"/>
          <w:szCs w:val="22"/>
          <w:lang w:eastAsia="pl-PL"/>
        </w:rPr>
        <w:t>NIP 7730013438, REGON  590019229</w:t>
      </w:r>
    </w:p>
    <w:p w14:paraId="21FBE8A2" w14:textId="77777777" w:rsidR="00B671E3" w:rsidRPr="00B671E3" w:rsidRDefault="00B671E3" w:rsidP="00B671E3">
      <w:pPr>
        <w:suppressAutoHyphens w:val="0"/>
        <w:spacing w:before="120" w:line="360" w:lineRule="auto"/>
        <w:rPr>
          <w:rFonts w:ascii="Cambria" w:hAnsi="Cambria" w:cs="Arial"/>
          <w:sz w:val="22"/>
          <w:szCs w:val="22"/>
          <w:lang w:eastAsia="pl-PL"/>
        </w:rPr>
      </w:pPr>
      <w:r w:rsidRPr="00B671E3">
        <w:rPr>
          <w:rFonts w:ascii="Cambria" w:hAnsi="Cambria" w:cs="Arial"/>
          <w:sz w:val="22"/>
          <w:szCs w:val="22"/>
          <w:lang w:eastAsia="pl-PL"/>
        </w:rPr>
        <w:t>reprezentowanym przez:</w:t>
      </w:r>
    </w:p>
    <w:p w14:paraId="690302DD" w14:textId="581851E9" w:rsidR="00785E72" w:rsidRDefault="00B671E3" w:rsidP="00B671E3">
      <w:pPr>
        <w:suppressAutoHyphens w:val="0"/>
        <w:spacing w:before="120" w:line="360" w:lineRule="auto"/>
        <w:rPr>
          <w:rFonts w:ascii="Cambria" w:hAnsi="Cambria" w:cs="Arial"/>
          <w:sz w:val="22"/>
          <w:szCs w:val="22"/>
          <w:lang w:eastAsia="pl-PL"/>
        </w:rPr>
      </w:pPr>
      <w:r w:rsidRPr="00B671E3">
        <w:rPr>
          <w:rFonts w:ascii="Cambria" w:hAnsi="Cambria" w:cs="Arial"/>
          <w:sz w:val="22"/>
          <w:szCs w:val="22"/>
          <w:lang w:eastAsia="pl-PL"/>
        </w:rPr>
        <w:t>Marka Dyśko – Nadleśniczego,</w:t>
      </w:r>
    </w:p>
    <w:p w14:paraId="3391B456"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14:paraId="77C01384" w14:textId="77777777" w:rsidR="004E21A8" w:rsidRPr="00492353" w:rsidRDefault="004E21A8" w:rsidP="00CD47A1">
      <w:pPr>
        <w:suppressAutoHyphens w:val="0"/>
        <w:spacing w:before="120"/>
        <w:rPr>
          <w:rFonts w:ascii="Cambria" w:hAnsi="Cambria" w:cs="Arial"/>
          <w:sz w:val="22"/>
          <w:szCs w:val="22"/>
          <w:lang w:eastAsia="pl-PL"/>
        </w:rPr>
      </w:pPr>
    </w:p>
    <w:p w14:paraId="1EB9ABB6"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53FD293A"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3223742E" w14:textId="77777777" w:rsidR="006B1F7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152CE7F3"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reprezentowaną przez:</w:t>
      </w:r>
    </w:p>
    <w:p w14:paraId="76CB0394"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5554EB5"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14B95F08" w14:textId="77777777" w:rsidR="00272094" w:rsidRPr="00492353" w:rsidRDefault="00272094" w:rsidP="00CD47A1">
      <w:pPr>
        <w:suppressAutoHyphens w:val="0"/>
        <w:spacing w:before="120"/>
        <w:rPr>
          <w:rFonts w:ascii="Cambria" w:hAnsi="Cambria" w:cs="Arial"/>
          <w:sz w:val="22"/>
          <w:szCs w:val="22"/>
          <w:lang w:eastAsia="pl-PL"/>
        </w:rPr>
      </w:pPr>
    </w:p>
    <w:p w14:paraId="267F7140"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22878B3"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5AB1356" w14:textId="77777777" w:rsidR="00272094" w:rsidRDefault="006B1F7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6F11BFCE"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16F83275" w14:textId="77777777" w:rsidR="004E21A8" w:rsidRPr="00492353" w:rsidRDefault="004E21A8" w:rsidP="00CD47A1">
      <w:pPr>
        <w:suppressAutoHyphens w:val="0"/>
        <w:spacing w:before="120"/>
        <w:rPr>
          <w:rFonts w:ascii="Cambria" w:hAnsi="Cambria" w:cs="Arial"/>
          <w:sz w:val="22"/>
          <w:szCs w:val="22"/>
          <w:lang w:eastAsia="pl-PL"/>
        </w:rPr>
      </w:pPr>
    </w:p>
    <w:p w14:paraId="4AB46647"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5C49F58"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3219582" w14:textId="77777777" w:rsidR="004E21A8" w:rsidRPr="00492353" w:rsidRDefault="004E21A8" w:rsidP="00CD47A1">
      <w:pPr>
        <w:suppressAutoHyphens w:val="0"/>
        <w:spacing w:before="120"/>
        <w:rPr>
          <w:rFonts w:ascii="Cambria" w:hAnsi="Cambria" w:cs="Arial"/>
          <w:sz w:val="22"/>
          <w:szCs w:val="22"/>
          <w:lang w:eastAsia="pl-PL"/>
        </w:rPr>
      </w:pPr>
    </w:p>
    <w:p w14:paraId="1A719251"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1206EB18" w14:textId="77777777" w:rsidR="00284BB2"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E75BE01" w14:textId="77777777" w:rsidR="00284BB2" w:rsidRPr="00492353" w:rsidRDefault="00284BB2" w:rsidP="00CD47A1">
      <w:pPr>
        <w:suppressAutoHyphens w:val="0"/>
        <w:spacing w:before="120"/>
        <w:ind w:left="574" w:hanging="574"/>
        <w:jc w:val="both"/>
        <w:rPr>
          <w:rFonts w:ascii="Cambria" w:hAnsi="Cambria" w:cs="Arial"/>
          <w:sz w:val="22"/>
          <w:szCs w:val="22"/>
          <w:lang w:eastAsia="pl-PL"/>
        </w:rPr>
      </w:pPr>
    </w:p>
    <w:p w14:paraId="7606EE5F"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02F3B3B1" w14:textId="77777777" w:rsidR="006B1F78" w:rsidRPr="00492353" w:rsidRDefault="006B1F78" w:rsidP="00CD47A1">
      <w:pPr>
        <w:suppressAutoHyphens w:val="0"/>
        <w:spacing w:before="120"/>
        <w:ind w:left="574" w:hanging="574"/>
        <w:jc w:val="both"/>
        <w:rPr>
          <w:rFonts w:ascii="Cambria" w:hAnsi="Cambria" w:cs="Arial"/>
          <w:sz w:val="22"/>
          <w:szCs w:val="22"/>
          <w:lang w:eastAsia="pl-PL"/>
        </w:rPr>
      </w:pPr>
    </w:p>
    <w:p w14:paraId="5A414678"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5443DAD0"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4A2E3F32"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14:paraId="6B3B2EA3" w14:textId="77777777" w:rsidR="00E965F0" w:rsidRPr="00492353" w:rsidRDefault="00E965F0" w:rsidP="00CD47A1">
      <w:pPr>
        <w:suppressAutoHyphens w:val="0"/>
        <w:spacing w:before="120"/>
        <w:jc w:val="both"/>
        <w:rPr>
          <w:rFonts w:ascii="Cambria" w:hAnsi="Cambria" w:cs="Arial"/>
          <w:sz w:val="22"/>
          <w:szCs w:val="22"/>
          <w:lang w:eastAsia="pl-PL"/>
        </w:rPr>
      </w:pPr>
    </w:p>
    <w:p w14:paraId="58791C5F" w14:textId="6503A1B8"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FB4CA4" w:rsidRPr="00CD47A1">
        <w:rPr>
          <w:rFonts w:ascii="Cambria" w:hAnsi="Cambria" w:cs="Arial"/>
          <w:bCs/>
          <w:i/>
          <w:iCs/>
          <w:sz w:val="22"/>
          <w:szCs w:val="22"/>
        </w:rPr>
        <w:t>Wykonywanie usług leśnych z zakresu gospodarki szkółkarskiej na terenie Nadleśnictwa ________________________w roku _______________________ (Szkółka leśna _______________________)</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_____________ przeprowadzonym w trybie _____________________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39425DC6" w14:textId="77777777" w:rsidR="00832B08" w:rsidRPr="00492353" w:rsidRDefault="00832B08" w:rsidP="00CD47A1">
      <w:pPr>
        <w:suppressAutoHyphens w:val="0"/>
        <w:spacing w:before="120"/>
        <w:rPr>
          <w:rFonts w:ascii="Cambria" w:hAnsi="Cambria" w:cs="Arial"/>
          <w:b/>
          <w:sz w:val="22"/>
          <w:szCs w:val="22"/>
          <w:lang w:eastAsia="pl-PL"/>
        </w:rPr>
      </w:pPr>
    </w:p>
    <w:p w14:paraId="21A87B86" w14:textId="575FF2BF"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57978192" w14:textId="11B4F346" w:rsidR="00906909" w:rsidRPr="00492353" w:rsidRDefault="00906909" w:rsidP="00CD47A1">
      <w:pPr>
        <w:suppressAutoHyphens w:val="0"/>
        <w:spacing w:before="120"/>
        <w:ind w:right="19"/>
        <w:jc w:val="both"/>
        <w:rPr>
          <w:rFonts w:ascii="Cambria" w:hAnsi="Cambria"/>
          <w:sz w:val="22"/>
          <w:szCs w:val="22"/>
        </w:rPr>
      </w:pPr>
      <w:r w:rsidRPr="00492353">
        <w:rPr>
          <w:rFonts w:ascii="Cambria" w:hAnsi="Cambria"/>
          <w:sz w:val="22"/>
          <w:szCs w:val="22"/>
        </w:rPr>
        <w:t>Umowy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B671E3" w:rsidRPr="00B671E3">
        <w:rPr>
          <w:rFonts w:ascii="Cambria" w:hAnsi="Cambria" w:cs="Arial"/>
          <w:sz w:val="22"/>
          <w:szCs w:val="22"/>
          <w:lang w:eastAsia="pl-PL"/>
        </w:rPr>
        <w:t>„Wykonywanie usług leśnych z zakresu gospodarki leśnej na terenie Nadleśnictwa Smardzewice w roku 202</w:t>
      </w:r>
      <w:r w:rsidR="00B671E3">
        <w:rPr>
          <w:rFonts w:ascii="Cambria" w:hAnsi="Cambria" w:cs="Arial"/>
          <w:sz w:val="22"/>
          <w:szCs w:val="22"/>
          <w:lang w:eastAsia="pl-PL"/>
        </w:rPr>
        <w:t>2</w:t>
      </w:r>
      <w:r w:rsidR="00B671E3" w:rsidRPr="00B671E3">
        <w:rPr>
          <w:rFonts w:ascii="Cambria" w:hAnsi="Cambria" w:cs="Arial"/>
          <w:sz w:val="22"/>
          <w:szCs w:val="22"/>
          <w:lang w:eastAsia="pl-PL"/>
        </w:rPr>
        <w:t>”</w:t>
      </w:r>
      <w:r w:rsidR="00B671E3">
        <w:rPr>
          <w:rFonts w:ascii="Cambria" w:hAnsi="Cambria" w:cs="Arial"/>
          <w:sz w:val="22"/>
          <w:szCs w:val="22"/>
          <w:lang w:eastAsia="pl-PL"/>
        </w:rPr>
        <w:t xml:space="preserve"> </w:t>
      </w:r>
      <w:r w:rsidR="00B671E3" w:rsidRPr="00B671E3">
        <w:rPr>
          <w:rFonts w:ascii="Cambria" w:hAnsi="Cambria" w:cs="Arial"/>
          <w:sz w:val="22"/>
          <w:szCs w:val="22"/>
          <w:lang w:eastAsia="pl-PL"/>
        </w:rPr>
        <w:t>pakiet nr V</w:t>
      </w:r>
      <w:r w:rsidR="00B671E3">
        <w:rPr>
          <w:rFonts w:ascii="Cambria" w:hAnsi="Cambria" w:cs="Arial"/>
          <w:sz w:val="22"/>
          <w:szCs w:val="22"/>
          <w:lang w:eastAsia="pl-PL"/>
        </w:rPr>
        <w:t>II</w:t>
      </w:r>
      <w:r w:rsidR="00B671E3" w:rsidRPr="00B671E3">
        <w:rPr>
          <w:rFonts w:ascii="Cambria" w:hAnsi="Cambria" w:cs="Arial"/>
          <w:sz w:val="22"/>
          <w:szCs w:val="22"/>
          <w:lang w:eastAsia="pl-PL"/>
        </w:rPr>
        <w:t xml:space="preserve"> </w:t>
      </w:r>
      <w:r w:rsidR="00AD33AE" w:rsidRPr="00AD33AE">
        <w:rPr>
          <w:rFonts w:ascii="Cambria" w:hAnsi="Cambria" w:cs="Arial"/>
          <w:bCs/>
          <w:i/>
          <w:iCs/>
          <w:sz w:val="22"/>
          <w:szCs w:val="22"/>
        </w:rPr>
        <w:t xml:space="preserve">(Szkółka leśna </w:t>
      </w:r>
      <w:r w:rsidR="00B671E3">
        <w:rPr>
          <w:rFonts w:ascii="Cambria" w:hAnsi="Cambria" w:cs="Arial"/>
          <w:bCs/>
          <w:i/>
          <w:iCs/>
          <w:sz w:val="22"/>
          <w:szCs w:val="22"/>
        </w:rPr>
        <w:t>Iłki</w:t>
      </w:r>
      <w:r w:rsidR="00AD33AE" w:rsidRPr="00AD33AE">
        <w:rPr>
          <w:rFonts w:ascii="Cambria" w:hAnsi="Cambria" w:cs="Arial"/>
          <w:bCs/>
          <w:i/>
          <w:iCs/>
          <w:sz w:val="22"/>
          <w:szCs w:val="22"/>
        </w:rPr>
        <w:t>)</w:t>
      </w:r>
      <w:r w:rsidR="00036FC4"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14:paraId="6A529939" w14:textId="563A4207" w:rsidR="00FC3273" w:rsidRDefault="00FC3273" w:rsidP="00FB4CA4">
      <w:pPr>
        <w:tabs>
          <w:tab w:val="left" w:pos="1701"/>
        </w:tabs>
        <w:suppressAutoHyphens w:val="0"/>
        <w:spacing w:before="120"/>
        <w:ind w:right="19"/>
        <w:jc w:val="center"/>
        <w:rPr>
          <w:rFonts w:ascii="Cambria" w:hAnsi="Cambria"/>
          <w:b/>
          <w:bCs/>
          <w:sz w:val="22"/>
          <w:szCs w:val="22"/>
        </w:rPr>
      </w:pPr>
    </w:p>
    <w:p w14:paraId="1403DEF6" w14:textId="77777777" w:rsidR="00AD33AE" w:rsidRPr="00492353" w:rsidRDefault="00AD33AE" w:rsidP="00CD47A1">
      <w:pPr>
        <w:tabs>
          <w:tab w:val="left" w:pos="1701"/>
        </w:tabs>
        <w:suppressAutoHyphens w:val="0"/>
        <w:spacing w:before="120"/>
        <w:ind w:right="19"/>
        <w:jc w:val="center"/>
        <w:rPr>
          <w:rFonts w:ascii="Cambria" w:hAnsi="Cambria"/>
          <w:b/>
          <w:bCs/>
          <w:sz w:val="22"/>
          <w:szCs w:val="22"/>
        </w:rPr>
      </w:pPr>
    </w:p>
    <w:p w14:paraId="41A15B91" w14:textId="1DF8525C"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lastRenderedPageBreak/>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66429EB8" w14:textId="012D8279"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14:paraId="49F30BE9" w14:textId="77777777"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492353" w14:paraId="07498C3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4CFD8E7" w14:textId="77777777" w:rsidR="00596173" w:rsidRPr="00492353" w:rsidRDefault="00596173" w:rsidP="00CD47A1">
            <w:pPr>
              <w:spacing w:before="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7F18034" w14:textId="5A7C5609" w:rsidR="00730F8A" w:rsidRPr="00492353" w:rsidRDefault="00596173" w:rsidP="0087262A">
            <w:pPr>
              <w:spacing w:before="120"/>
              <w:jc w:val="center"/>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r w:rsidR="00E14AEF">
              <w:rPr>
                <w:rFonts w:ascii="Cambria" w:hAnsi="Cambria"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6D011D9"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44776DC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B943641" w14:textId="0B00AAB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FF21827" w14:textId="5AD12B22" w:rsidR="00596173" w:rsidRPr="00492353"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 xml:space="preserve">Wyorywacz </w:t>
            </w:r>
            <w:proofErr w:type="spellStart"/>
            <w:r w:rsidRPr="0087262A">
              <w:rPr>
                <w:rFonts w:ascii="Cambria" w:hAnsi="Cambria" w:cs="Arial"/>
                <w:color w:val="000000"/>
                <w:sz w:val="22"/>
                <w:szCs w:val="22"/>
              </w:rPr>
              <w:t>Egedal</w:t>
            </w:r>
            <w:proofErr w:type="spellEnd"/>
            <w:r w:rsidRPr="0087262A">
              <w:rPr>
                <w:rFonts w:ascii="Cambria" w:hAnsi="Cambria" w:cs="Arial"/>
                <w:color w:val="000000"/>
                <w:sz w:val="22"/>
                <w:szCs w:val="22"/>
              </w:rPr>
              <w:t xml:space="preserve"> SR-2</w:t>
            </w:r>
            <w:r>
              <w:rPr>
                <w:rFonts w:ascii="Cambria" w:hAnsi="Cambria" w:cs="Arial"/>
                <w:color w:val="000000"/>
                <w:sz w:val="22"/>
                <w:szCs w:val="22"/>
              </w:rPr>
              <w:t xml:space="preserve">  (592/753)</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958761" w14:textId="6914AD69" w:rsidR="00596173" w:rsidRPr="00492353" w:rsidRDefault="00596173" w:rsidP="00F367BA">
            <w:pPr>
              <w:spacing w:before="120"/>
              <w:jc w:val="right"/>
              <w:rPr>
                <w:rFonts w:ascii="Cambria" w:hAnsi="Cambria" w:cs="Arial"/>
                <w:color w:val="000000"/>
                <w:sz w:val="22"/>
                <w:szCs w:val="22"/>
              </w:rPr>
            </w:pPr>
            <w:r w:rsidRPr="00492353">
              <w:rPr>
                <w:rFonts w:ascii="Cambria" w:hAnsi="Cambria" w:cs="Arial"/>
                <w:color w:val="000000"/>
                <w:sz w:val="22"/>
                <w:szCs w:val="22"/>
              </w:rPr>
              <w:t xml:space="preserve">szt. </w:t>
            </w:r>
            <w:r w:rsidR="0087262A">
              <w:rPr>
                <w:rFonts w:ascii="Cambria" w:hAnsi="Cambria" w:cs="Arial"/>
                <w:color w:val="000000"/>
                <w:sz w:val="22"/>
                <w:szCs w:val="22"/>
              </w:rPr>
              <w:t>1</w:t>
            </w:r>
            <w:r w:rsidRPr="00492353">
              <w:rPr>
                <w:rFonts w:ascii="Cambria" w:hAnsi="Cambria" w:cs="Arial"/>
                <w:color w:val="000000"/>
                <w:sz w:val="22"/>
                <w:szCs w:val="22"/>
              </w:rPr>
              <w:t xml:space="preserve">  </w:t>
            </w:r>
          </w:p>
        </w:tc>
      </w:tr>
      <w:tr w:rsidR="00CE6952" w:rsidRPr="00492353" w14:paraId="251BDB8D"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BB4775" w14:textId="33A18293"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FB11704" w14:textId="1E4B0756" w:rsidR="00596173" w:rsidRPr="00492353"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Kultywator zagonowy z wałem</w:t>
            </w:r>
            <w:r>
              <w:rPr>
                <w:rFonts w:ascii="Cambria" w:hAnsi="Cambria" w:cs="Arial"/>
                <w:color w:val="000000"/>
                <w:sz w:val="22"/>
                <w:szCs w:val="22"/>
              </w:rPr>
              <w:t xml:space="preserve">  (</w:t>
            </w:r>
            <w:r w:rsidRPr="0087262A">
              <w:rPr>
                <w:rFonts w:ascii="Cambria" w:hAnsi="Cambria" w:cs="Arial"/>
                <w:color w:val="000000"/>
                <w:sz w:val="22"/>
                <w:szCs w:val="22"/>
              </w:rPr>
              <w:t>590/746</w:t>
            </w:r>
            <w:r>
              <w:rPr>
                <w:rFonts w:ascii="Cambria" w:hAnsi="Cambria" w:cs="Arial"/>
                <w:color w:val="000000"/>
                <w:sz w:val="22"/>
                <w:szCs w:val="22"/>
              </w:rPr>
              <w:t>)</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CCC12F" w14:textId="09A1C68F" w:rsidR="00596173" w:rsidRPr="00492353" w:rsidRDefault="00596173" w:rsidP="00F367BA">
            <w:pPr>
              <w:spacing w:before="120"/>
              <w:jc w:val="right"/>
              <w:rPr>
                <w:rFonts w:ascii="Cambria" w:hAnsi="Cambria" w:cs="Arial"/>
                <w:color w:val="000000"/>
                <w:sz w:val="22"/>
                <w:szCs w:val="22"/>
              </w:rPr>
            </w:pPr>
            <w:r w:rsidRPr="00492353">
              <w:rPr>
                <w:rFonts w:ascii="Cambria" w:hAnsi="Cambria" w:cs="Arial"/>
                <w:color w:val="000000"/>
                <w:sz w:val="22"/>
                <w:szCs w:val="22"/>
              </w:rPr>
              <w:t xml:space="preserve">szt. </w:t>
            </w:r>
            <w:r w:rsidR="0087262A">
              <w:rPr>
                <w:rFonts w:ascii="Cambria" w:hAnsi="Cambria" w:cs="Arial"/>
                <w:color w:val="000000"/>
                <w:sz w:val="22"/>
                <w:szCs w:val="22"/>
              </w:rPr>
              <w:t>1</w:t>
            </w:r>
            <w:r w:rsidRPr="00492353">
              <w:rPr>
                <w:rFonts w:ascii="Cambria" w:hAnsi="Cambria" w:cs="Arial"/>
                <w:color w:val="000000"/>
                <w:sz w:val="22"/>
                <w:szCs w:val="22"/>
              </w:rPr>
              <w:t xml:space="preserve"> </w:t>
            </w:r>
          </w:p>
        </w:tc>
      </w:tr>
      <w:tr w:rsidR="00CE6952" w:rsidRPr="00492353" w14:paraId="118847D0"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8C281E5" w14:textId="561B0A4E"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3.</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FE0795" w14:textId="23085C30" w:rsidR="00596173" w:rsidRPr="00492353"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ab/>
              <w:t>Opryskiwacz</w:t>
            </w:r>
            <w:r>
              <w:rPr>
                <w:rFonts w:ascii="Cambria" w:hAnsi="Cambria" w:cs="Arial"/>
                <w:color w:val="000000"/>
                <w:sz w:val="22"/>
                <w:szCs w:val="22"/>
              </w:rPr>
              <w:t xml:space="preserve">  (</w:t>
            </w:r>
            <w:r w:rsidRPr="0087262A">
              <w:rPr>
                <w:rFonts w:ascii="Cambria" w:hAnsi="Cambria" w:cs="Arial"/>
                <w:color w:val="000000"/>
                <w:sz w:val="22"/>
                <w:szCs w:val="22"/>
              </w:rPr>
              <w:t>X/18/009</w:t>
            </w:r>
            <w:r>
              <w:rPr>
                <w:rFonts w:ascii="Cambria" w:hAnsi="Cambria" w:cs="Arial"/>
                <w:color w:val="000000"/>
                <w:sz w:val="22"/>
                <w:szCs w:val="22"/>
              </w:rPr>
              <w:t>)</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475AD5A" w14:textId="3872DF06" w:rsidR="00596173" w:rsidRPr="00492353" w:rsidRDefault="00596173" w:rsidP="00F367BA">
            <w:pPr>
              <w:spacing w:before="120"/>
              <w:jc w:val="right"/>
              <w:rPr>
                <w:rFonts w:ascii="Cambria" w:hAnsi="Cambria" w:cs="Arial"/>
                <w:color w:val="000000"/>
                <w:sz w:val="22"/>
                <w:szCs w:val="22"/>
              </w:rPr>
            </w:pPr>
            <w:r w:rsidRPr="00492353">
              <w:rPr>
                <w:rFonts w:ascii="Cambria" w:hAnsi="Cambria" w:cs="Arial"/>
                <w:color w:val="000000"/>
                <w:sz w:val="22"/>
                <w:szCs w:val="22"/>
              </w:rPr>
              <w:t xml:space="preserve">szt. </w:t>
            </w:r>
            <w:r w:rsidR="0087262A">
              <w:rPr>
                <w:rFonts w:ascii="Cambria" w:hAnsi="Cambria" w:cs="Arial"/>
                <w:color w:val="000000"/>
                <w:sz w:val="22"/>
                <w:szCs w:val="22"/>
              </w:rPr>
              <w:t>1</w:t>
            </w:r>
            <w:r w:rsidRPr="00492353">
              <w:rPr>
                <w:rFonts w:ascii="Cambria" w:hAnsi="Cambria" w:cs="Arial"/>
                <w:color w:val="000000"/>
                <w:sz w:val="22"/>
                <w:szCs w:val="22"/>
              </w:rPr>
              <w:t xml:space="preserve"> </w:t>
            </w:r>
          </w:p>
        </w:tc>
      </w:tr>
      <w:tr w:rsidR="00CE6952" w:rsidRPr="00492353" w14:paraId="2CD3D01A"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37C28A" w14:textId="6667486C"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4.</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A2F0904" w14:textId="3CAB1D9B" w:rsidR="00596173" w:rsidRPr="00492353"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ab/>
              <w:t xml:space="preserve">Kultywator </w:t>
            </w:r>
            <w:proofErr w:type="spellStart"/>
            <w:r w:rsidRPr="0087262A">
              <w:rPr>
                <w:rFonts w:ascii="Cambria" w:hAnsi="Cambria" w:cs="Arial"/>
                <w:color w:val="000000"/>
                <w:sz w:val="22"/>
                <w:szCs w:val="22"/>
              </w:rPr>
              <w:t>Egedal</w:t>
            </w:r>
            <w:proofErr w:type="spellEnd"/>
            <w:r w:rsidRPr="0087262A">
              <w:rPr>
                <w:rFonts w:ascii="Cambria" w:hAnsi="Cambria" w:cs="Arial"/>
                <w:color w:val="000000"/>
                <w:sz w:val="22"/>
                <w:szCs w:val="22"/>
              </w:rPr>
              <w:t xml:space="preserve"> Typ GS 1503</w:t>
            </w:r>
            <w:r>
              <w:rPr>
                <w:rFonts w:ascii="Cambria" w:hAnsi="Cambria" w:cs="Arial"/>
                <w:color w:val="000000"/>
                <w:sz w:val="22"/>
                <w:szCs w:val="22"/>
              </w:rPr>
              <w:t xml:space="preserve">  (</w:t>
            </w:r>
            <w:r w:rsidRPr="0087262A">
              <w:rPr>
                <w:rFonts w:ascii="Cambria" w:hAnsi="Cambria" w:cs="Arial"/>
                <w:color w:val="000000"/>
                <w:sz w:val="22"/>
                <w:szCs w:val="22"/>
              </w:rPr>
              <w:t>590/747</w:t>
            </w:r>
            <w:r>
              <w:rPr>
                <w:rFonts w:ascii="Cambria" w:hAnsi="Cambria" w:cs="Arial"/>
                <w:color w:val="000000"/>
                <w:sz w:val="22"/>
                <w:szCs w:val="22"/>
              </w:rPr>
              <w:t>)</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979B2F9" w14:textId="68E90F01" w:rsidR="00596173" w:rsidRPr="00492353" w:rsidRDefault="00596173" w:rsidP="00F367BA">
            <w:pPr>
              <w:spacing w:before="120"/>
              <w:jc w:val="right"/>
              <w:rPr>
                <w:rFonts w:ascii="Cambria" w:hAnsi="Cambria" w:cs="Arial"/>
                <w:color w:val="000000"/>
                <w:sz w:val="22"/>
                <w:szCs w:val="22"/>
              </w:rPr>
            </w:pPr>
            <w:r w:rsidRPr="00492353">
              <w:rPr>
                <w:rFonts w:ascii="Cambria" w:hAnsi="Cambria" w:cs="Arial"/>
                <w:color w:val="000000"/>
                <w:sz w:val="22"/>
                <w:szCs w:val="22"/>
              </w:rPr>
              <w:t xml:space="preserve">szt. </w:t>
            </w:r>
            <w:r w:rsidR="0087262A">
              <w:rPr>
                <w:rFonts w:ascii="Cambria" w:hAnsi="Cambria" w:cs="Arial"/>
                <w:color w:val="000000"/>
                <w:sz w:val="22"/>
                <w:szCs w:val="22"/>
              </w:rPr>
              <w:t>1</w:t>
            </w:r>
            <w:r w:rsidRPr="00492353">
              <w:rPr>
                <w:rFonts w:ascii="Cambria" w:hAnsi="Cambria" w:cs="Arial"/>
                <w:color w:val="000000"/>
                <w:sz w:val="22"/>
                <w:szCs w:val="22"/>
              </w:rPr>
              <w:t xml:space="preserve"> </w:t>
            </w:r>
          </w:p>
        </w:tc>
      </w:tr>
      <w:tr w:rsidR="00CE6952" w:rsidRPr="00492353" w14:paraId="50001815" w14:textId="77777777" w:rsidTr="00CD47A1">
        <w:trPr>
          <w:trHeight w:val="245"/>
        </w:trPr>
        <w:tc>
          <w:tcPr>
            <w:tcW w:w="488" w:type="pct"/>
            <w:tcBorders>
              <w:top w:val="single" w:sz="4" w:space="0" w:color="000000"/>
              <w:left w:val="single" w:sz="4" w:space="0" w:color="000000"/>
              <w:bottom w:val="single" w:sz="4" w:space="0" w:color="000000"/>
              <w:right w:val="single" w:sz="4" w:space="0" w:color="000000"/>
            </w:tcBorders>
          </w:tcPr>
          <w:p w14:paraId="54E34086" w14:textId="23523B4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5.</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D2F2EAC" w14:textId="19DEA6D7" w:rsidR="00596173" w:rsidRPr="00492353"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ab/>
              <w:t>Pług 3-skibowy</w:t>
            </w:r>
            <w:r>
              <w:rPr>
                <w:rFonts w:ascii="Cambria" w:hAnsi="Cambria" w:cs="Arial"/>
                <w:color w:val="000000"/>
                <w:sz w:val="22"/>
                <w:szCs w:val="22"/>
              </w:rPr>
              <w:t xml:space="preserve">  (</w:t>
            </w:r>
            <w:r w:rsidRPr="0087262A">
              <w:rPr>
                <w:rFonts w:ascii="Cambria" w:hAnsi="Cambria" w:cs="Arial"/>
                <w:color w:val="000000"/>
                <w:sz w:val="22"/>
                <w:szCs w:val="22"/>
              </w:rPr>
              <w:t>X/18/004</w:t>
            </w:r>
            <w:r>
              <w:rPr>
                <w:rFonts w:ascii="Cambria" w:hAnsi="Cambria" w:cs="Arial"/>
                <w:color w:val="000000"/>
                <w:sz w:val="22"/>
                <w:szCs w:val="22"/>
              </w:rPr>
              <w:t>)</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61E35BC" w14:textId="30CBAE42" w:rsidR="00596173" w:rsidRPr="00492353" w:rsidRDefault="00596173" w:rsidP="00F367BA">
            <w:pPr>
              <w:spacing w:before="120"/>
              <w:jc w:val="right"/>
              <w:rPr>
                <w:rFonts w:ascii="Cambria" w:hAnsi="Cambria" w:cs="Arial"/>
                <w:color w:val="000000"/>
                <w:sz w:val="22"/>
                <w:szCs w:val="22"/>
              </w:rPr>
            </w:pPr>
            <w:r w:rsidRPr="00492353">
              <w:rPr>
                <w:rFonts w:ascii="Cambria" w:hAnsi="Cambria" w:cs="Arial"/>
                <w:color w:val="000000"/>
                <w:sz w:val="22"/>
                <w:szCs w:val="22"/>
              </w:rPr>
              <w:t xml:space="preserve">szt. </w:t>
            </w:r>
            <w:r w:rsidR="0087262A">
              <w:rPr>
                <w:rFonts w:ascii="Cambria" w:hAnsi="Cambria" w:cs="Arial"/>
                <w:color w:val="000000"/>
                <w:sz w:val="22"/>
                <w:szCs w:val="22"/>
              </w:rPr>
              <w:t>1</w:t>
            </w:r>
            <w:r w:rsidRPr="00492353">
              <w:rPr>
                <w:rFonts w:ascii="Cambria" w:hAnsi="Cambria" w:cs="Arial"/>
                <w:color w:val="000000"/>
                <w:sz w:val="22"/>
                <w:szCs w:val="22"/>
              </w:rPr>
              <w:t xml:space="preserve"> </w:t>
            </w:r>
          </w:p>
        </w:tc>
      </w:tr>
      <w:tr w:rsidR="00CE6952" w:rsidRPr="00492353" w14:paraId="087D238C"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EA8AC9B" w14:textId="24B865FD"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6.</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7F27B05" w14:textId="1CA8BD5F" w:rsidR="00596173" w:rsidRPr="00492353"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X/18/005</w:t>
            </w:r>
            <w:r w:rsidRPr="0087262A">
              <w:rPr>
                <w:rFonts w:ascii="Cambria" w:hAnsi="Cambria" w:cs="Arial"/>
                <w:color w:val="000000"/>
                <w:sz w:val="22"/>
                <w:szCs w:val="22"/>
              </w:rPr>
              <w:tab/>
              <w:t>Siewnik nasion drobnych</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C6637F2" w14:textId="0AE04C3D" w:rsidR="00596173" w:rsidRPr="00492353" w:rsidRDefault="00596173" w:rsidP="00F367BA">
            <w:pPr>
              <w:spacing w:before="120"/>
              <w:jc w:val="right"/>
              <w:rPr>
                <w:rFonts w:ascii="Cambria" w:hAnsi="Cambria" w:cs="Arial"/>
                <w:color w:val="000000"/>
                <w:sz w:val="22"/>
                <w:szCs w:val="22"/>
              </w:rPr>
            </w:pPr>
            <w:r w:rsidRPr="00492353">
              <w:rPr>
                <w:rFonts w:ascii="Cambria" w:hAnsi="Cambria" w:cs="Arial"/>
                <w:color w:val="000000"/>
                <w:sz w:val="22"/>
                <w:szCs w:val="22"/>
              </w:rPr>
              <w:t xml:space="preserve">szt. </w:t>
            </w:r>
            <w:r w:rsidR="0087262A">
              <w:rPr>
                <w:rFonts w:ascii="Cambria" w:hAnsi="Cambria" w:cs="Arial"/>
                <w:color w:val="000000"/>
                <w:sz w:val="22"/>
                <w:szCs w:val="22"/>
              </w:rPr>
              <w:t>1</w:t>
            </w:r>
            <w:r w:rsidRPr="00492353">
              <w:rPr>
                <w:rFonts w:ascii="Cambria" w:hAnsi="Cambria" w:cs="Arial"/>
                <w:color w:val="000000"/>
                <w:sz w:val="22"/>
                <w:szCs w:val="22"/>
              </w:rPr>
              <w:t xml:space="preserve"> </w:t>
            </w:r>
          </w:p>
        </w:tc>
      </w:tr>
      <w:tr w:rsidR="00CE6952" w:rsidRPr="00492353" w14:paraId="2E84506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3C9632A" w14:textId="512D5CEC"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7.</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FEE09AB" w14:textId="09EE67DE" w:rsidR="00596173" w:rsidRPr="00492353"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ab/>
              <w:t xml:space="preserve">Podcinacz korzeni </w:t>
            </w:r>
            <w:proofErr w:type="spellStart"/>
            <w:r w:rsidRPr="0087262A">
              <w:rPr>
                <w:rFonts w:ascii="Cambria" w:hAnsi="Cambria" w:cs="Arial"/>
                <w:color w:val="000000"/>
                <w:sz w:val="22"/>
                <w:szCs w:val="22"/>
              </w:rPr>
              <w:t>Prune</w:t>
            </w:r>
            <w:proofErr w:type="spellEnd"/>
            <w:r w:rsidRPr="0087262A">
              <w:rPr>
                <w:rFonts w:ascii="Cambria" w:hAnsi="Cambria" w:cs="Arial"/>
                <w:color w:val="000000"/>
                <w:sz w:val="22"/>
                <w:szCs w:val="22"/>
              </w:rPr>
              <w:t xml:space="preserve"> -Master</w:t>
            </w:r>
            <w:r>
              <w:rPr>
                <w:rFonts w:ascii="Cambria" w:hAnsi="Cambria" w:cs="Arial"/>
                <w:color w:val="000000"/>
                <w:sz w:val="22"/>
                <w:szCs w:val="22"/>
              </w:rPr>
              <w:t xml:space="preserve">  (</w:t>
            </w:r>
            <w:r w:rsidRPr="0087262A">
              <w:rPr>
                <w:rFonts w:ascii="Cambria" w:hAnsi="Cambria" w:cs="Arial"/>
                <w:color w:val="000000"/>
                <w:sz w:val="22"/>
                <w:szCs w:val="22"/>
              </w:rPr>
              <w:t>592/475</w:t>
            </w:r>
            <w:r>
              <w:rPr>
                <w:rFonts w:ascii="Cambria" w:hAnsi="Cambria" w:cs="Arial"/>
                <w:color w:val="000000"/>
                <w:sz w:val="22"/>
                <w:szCs w:val="22"/>
              </w:rPr>
              <w:t>)</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9F59C92" w14:textId="07F671B7" w:rsidR="00596173" w:rsidRPr="00492353" w:rsidRDefault="00596173" w:rsidP="00F367BA">
            <w:pPr>
              <w:spacing w:before="120"/>
              <w:jc w:val="right"/>
              <w:rPr>
                <w:rFonts w:ascii="Cambria" w:hAnsi="Cambria" w:cs="Arial"/>
                <w:color w:val="000000"/>
                <w:sz w:val="22"/>
                <w:szCs w:val="22"/>
              </w:rPr>
            </w:pPr>
            <w:r w:rsidRPr="00492353">
              <w:rPr>
                <w:rFonts w:ascii="Cambria" w:hAnsi="Cambria" w:cs="Arial"/>
                <w:color w:val="000000"/>
                <w:sz w:val="22"/>
                <w:szCs w:val="22"/>
              </w:rPr>
              <w:t xml:space="preserve">szt. </w:t>
            </w:r>
            <w:r w:rsidR="0087262A">
              <w:rPr>
                <w:rFonts w:ascii="Cambria" w:hAnsi="Cambria" w:cs="Arial"/>
                <w:color w:val="000000"/>
                <w:sz w:val="22"/>
                <w:szCs w:val="22"/>
              </w:rPr>
              <w:t>1</w:t>
            </w:r>
            <w:r w:rsidRPr="00492353">
              <w:rPr>
                <w:rFonts w:ascii="Cambria" w:hAnsi="Cambria" w:cs="Arial"/>
                <w:color w:val="000000"/>
                <w:sz w:val="22"/>
                <w:szCs w:val="22"/>
              </w:rPr>
              <w:t xml:space="preserve"> </w:t>
            </w:r>
          </w:p>
        </w:tc>
      </w:tr>
      <w:tr w:rsidR="0087262A" w:rsidRPr="00492353" w14:paraId="72AB8E1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E6BABE6" w14:textId="5DB7DA1E" w:rsidR="0087262A" w:rsidRPr="00492353" w:rsidRDefault="0087262A" w:rsidP="0087262A">
            <w:pPr>
              <w:spacing w:before="120"/>
              <w:jc w:val="both"/>
              <w:rPr>
                <w:rFonts w:ascii="Cambria" w:hAnsi="Cambria" w:cs="Arial"/>
                <w:color w:val="000000"/>
                <w:sz w:val="22"/>
                <w:szCs w:val="22"/>
              </w:rPr>
            </w:pPr>
            <w:r>
              <w:rPr>
                <w:rFonts w:ascii="Cambria" w:hAnsi="Cambria" w:cs="Arial"/>
                <w:color w:val="000000"/>
                <w:sz w:val="22"/>
                <w:szCs w:val="22"/>
              </w:rPr>
              <w:t>8</w:t>
            </w:r>
            <w:r w:rsidR="003820D5">
              <w:rPr>
                <w:rFonts w:ascii="Cambria" w:hAnsi="Cambria" w:cs="Arial"/>
                <w:color w:val="000000"/>
                <w:sz w:val="22"/>
                <w:szCs w:val="22"/>
              </w:rPr>
              <w:t>.</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74595EF1" w14:textId="0A532E6E" w:rsidR="0087262A"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ab/>
              <w:t>Brona talerzowa</w:t>
            </w:r>
            <w:r>
              <w:rPr>
                <w:rFonts w:ascii="Cambria" w:hAnsi="Cambria" w:cs="Arial"/>
                <w:color w:val="000000"/>
                <w:sz w:val="22"/>
                <w:szCs w:val="22"/>
              </w:rPr>
              <w:t xml:space="preserve">  (</w:t>
            </w:r>
            <w:r w:rsidRPr="0087262A">
              <w:rPr>
                <w:rFonts w:ascii="Cambria" w:hAnsi="Cambria" w:cs="Arial"/>
                <w:color w:val="000000"/>
                <w:sz w:val="22"/>
                <w:szCs w:val="22"/>
              </w:rPr>
              <w:t>B/10</w:t>
            </w:r>
            <w:r>
              <w:rPr>
                <w:rFonts w:ascii="Cambria" w:hAnsi="Cambria" w:cs="Arial"/>
                <w:color w:val="000000"/>
                <w:sz w:val="22"/>
                <w:szCs w:val="22"/>
              </w:rPr>
              <w:t>)</w:t>
            </w:r>
          </w:p>
          <w:p w14:paraId="73AE678D" w14:textId="03C69546" w:rsidR="0087262A" w:rsidRPr="0087262A" w:rsidRDefault="0087262A" w:rsidP="0087262A">
            <w:pPr>
              <w:spacing w:before="120"/>
              <w:jc w:val="center"/>
              <w:rPr>
                <w:rFonts w:ascii="Cambria" w:hAnsi="Cambria" w:cs="Arial"/>
                <w:color w:val="000000"/>
                <w:sz w:val="10"/>
                <w:szCs w:val="10"/>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4C773A1" w14:textId="0234CB6C" w:rsidR="0087262A" w:rsidRPr="00492353" w:rsidRDefault="0087262A" w:rsidP="00F367BA">
            <w:pPr>
              <w:spacing w:before="120"/>
              <w:jc w:val="right"/>
              <w:rPr>
                <w:rFonts w:ascii="Cambria" w:hAnsi="Cambria" w:cs="Arial"/>
                <w:color w:val="000000"/>
                <w:sz w:val="22"/>
                <w:szCs w:val="22"/>
              </w:rPr>
            </w:pPr>
            <w:r w:rsidRPr="00B1185A">
              <w:rPr>
                <w:rFonts w:ascii="Cambria" w:hAnsi="Cambria" w:cs="Arial"/>
                <w:color w:val="000000"/>
                <w:sz w:val="22"/>
                <w:szCs w:val="22"/>
              </w:rPr>
              <w:t xml:space="preserve">szt. 1 </w:t>
            </w:r>
          </w:p>
        </w:tc>
      </w:tr>
      <w:tr w:rsidR="0087262A" w:rsidRPr="00492353" w14:paraId="34A353AA"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A765DA6" w14:textId="7137A961" w:rsidR="0087262A" w:rsidRPr="00492353" w:rsidRDefault="0087262A" w:rsidP="0087262A">
            <w:pPr>
              <w:spacing w:before="120"/>
              <w:jc w:val="both"/>
              <w:rPr>
                <w:rFonts w:ascii="Cambria" w:hAnsi="Cambria" w:cs="Arial"/>
                <w:color w:val="000000"/>
                <w:sz w:val="22"/>
                <w:szCs w:val="22"/>
              </w:rPr>
            </w:pPr>
            <w:r>
              <w:rPr>
                <w:rFonts w:ascii="Cambria" w:hAnsi="Cambria" w:cs="Arial"/>
                <w:color w:val="000000"/>
                <w:sz w:val="22"/>
                <w:szCs w:val="22"/>
              </w:rPr>
              <w:t>9</w:t>
            </w:r>
            <w:r w:rsidR="003820D5">
              <w:rPr>
                <w:rFonts w:ascii="Cambria" w:hAnsi="Cambria" w:cs="Arial"/>
                <w:color w:val="000000"/>
                <w:sz w:val="22"/>
                <w:szCs w:val="22"/>
              </w:rPr>
              <w:t>.</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6881BD2" w14:textId="7F7AD3F7" w:rsidR="0087262A"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ab/>
              <w:t>Siewnik  granulatów SSG5</w:t>
            </w:r>
            <w:r>
              <w:rPr>
                <w:rFonts w:ascii="Cambria" w:hAnsi="Cambria" w:cs="Arial"/>
                <w:color w:val="000000"/>
                <w:sz w:val="22"/>
                <w:szCs w:val="22"/>
              </w:rPr>
              <w:t xml:space="preserve">  (</w:t>
            </w:r>
            <w:r w:rsidRPr="0087262A">
              <w:rPr>
                <w:rFonts w:ascii="Cambria" w:hAnsi="Cambria" w:cs="Arial"/>
                <w:color w:val="000000"/>
                <w:sz w:val="22"/>
                <w:szCs w:val="22"/>
              </w:rPr>
              <w:t>591/473</w:t>
            </w:r>
            <w:r>
              <w:rPr>
                <w:rFonts w:ascii="Cambria" w:hAnsi="Cambria" w:cs="Arial"/>
                <w:color w:val="000000"/>
                <w:sz w:val="22"/>
                <w:szCs w:val="22"/>
              </w:rPr>
              <w:t>)</w:t>
            </w:r>
          </w:p>
          <w:p w14:paraId="69F36EC3" w14:textId="66996A19" w:rsidR="0087262A" w:rsidRPr="00492353" w:rsidRDefault="0087262A" w:rsidP="0087262A">
            <w:pPr>
              <w:spacing w:before="120"/>
              <w:jc w:val="center"/>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AED174A" w14:textId="3E6CA2AF" w:rsidR="0087262A" w:rsidRPr="00492353" w:rsidRDefault="0087262A" w:rsidP="00F367BA">
            <w:pPr>
              <w:spacing w:before="120"/>
              <w:jc w:val="right"/>
              <w:rPr>
                <w:rFonts w:ascii="Cambria" w:hAnsi="Cambria" w:cs="Arial"/>
                <w:color w:val="000000"/>
                <w:sz w:val="22"/>
                <w:szCs w:val="22"/>
              </w:rPr>
            </w:pPr>
            <w:r w:rsidRPr="00B1185A">
              <w:rPr>
                <w:rFonts w:ascii="Cambria" w:hAnsi="Cambria" w:cs="Arial"/>
                <w:color w:val="000000"/>
                <w:sz w:val="22"/>
                <w:szCs w:val="22"/>
              </w:rPr>
              <w:t xml:space="preserve">szt. 1 </w:t>
            </w:r>
          </w:p>
        </w:tc>
      </w:tr>
      <w:tr w:rsidR="0087262A" w:rsidRPr="00492353" w14:paraId="37589CCB"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78CD7C2B" w14:textId="7F69F16F" w:rsidR="0087262A" w:rsidRPr="00492353" w:rsidRDefault="0087262A" w:rsidP="0087262A">
            <w:pPr>
              <w:spacing w:before="120"/>
              <w:jc w:val="both"/>
              <w:rPr>
                <w:rFonts w:ascii="Cambria" w:hAnsi="Cambria" w:cs="Arial"/>
                <w:color w:val="000000"/>
                <w:sz w:val="22"/>
                <w:szCs w:val="22"/>
              </w:rPr>
            </w:pPr>
            <w:r>
              <w:rPr>
                <w:rFonts w:ascii="Cambria" w:hAnsi="Cambria" w:cs="Arial"/>
                <w:color w:val="000000"/>
                <w:sz w:val="22"/>
                <w:szCs w:val="22"/>
              </w:rPr>
              <w:t>10</w:t>
            </w:r>
            <w:r w:rsidR="003820D5">
              <w:rPr>
                <w:rFonts w:ascii="Cambria" w:hAnsi="Cambria" w:cs="Arial"/>
                <w:color w:val="000000"/>
                <w:sz w:val="22"/>
                <w:szCs w:val="22"/>
              </w:rPr>
              <w:t>.</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BF71F16" w14:textId="6913DD15" w:rsidR="0087262A" w:rsidRDefault="0087262A" w:rsidP="0087262A">
            <w:pPr>
              <w:spacing w:before="120"/>
              <w:jc w:val="center"/>
              <w:rPr>
                <w:rFonts w:ascii="Cambria" w:hAnsi="Cambria" w:cs="Arial"/>
                <w:color w:val="000000"/>
                <w:sz w:val="22"/>
                <w:szCs w:val="22"/>
              </w:rPr>
            </w:pPr>
            <w:r w:rsidRPr="0087262A">
              <w:rPr>
                <w:rFonts w:ascii="Cambria" w:hAnsi="Cambria" w:cs="Arial"/>
                <w:color w:val="000000"/>
                <w:sz w:val="22"/>
                <w:szCs w:val="22"/>
              </w:rPr>
              <w:tab/>
              <w:t>Łopata mechaniczna</w:t>
            </w:r>
            <w:r>
              <w:rPr>
                <w:rFonts w:ascii="Cambria" w:hAnsi="Cambria" w:cs="Arial"/>
                <w:color w:val="000000"/>
                <w:sz w:val="22"/>
                <w:szCs w:val="22"/>
              </w:rPr>
              <w:t xml:space="preserve">  (</w:t>
            </w:r>
            <w:r w:rsidRPr="0087262A">
              <w:rPr>
                <w:rFonts w:ascii="Cambria" w:hAnsi="Cambria" w:cs="Arial"/>
                <w:color w:val="000000"/>
                <w:sz w:val="22"/>
                <w:szCs w:val="22"/>
              </w:rPr>
              <w:t>590/1845</w:t>
            </w:r>
            <w:r>
              <w:rPr>
                <w:rFonts w:ascii="Cambria" w:hAnsi="Cambria" w:cs="Arial"/>
                <w:color w:val="000000"/>
                <w:sz w:val="22"/>
                <w:szCs w:val="22"/>
              </w:rPr>
              <w:t>)</w:t>
            </w:r>
          </w:p>
          <w:p w14:paraId="7E216E89" w14:textId="5AE05A5A" w:rsidR="0087262A" w:rsidRPr="00492353" w:rsidRDefault="0087262A" w:rsidP="0087262A">
            <w:pPr>
              <w:spacing w:before="120"/>
              <w:jc w:val="center"/>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39A73C8" w14:textId="68A9F31C" w:rsidR="0087262A" w:rsidRPr="00492353" w:rsidRDefault="0087262A" w:rsidP="00F367BA">
            <w:pPr>
              <w:spacing w:before="120"/>
              <w:jc w:val="right"/>
              <w:rPr>
                <w:rFonts w:ascii="Cambria" w:hAnsi="Cambria" w:cs="Arial"/>
                <w:color w:val="000000"/>
                <w:sz w:val="22"/>
                <w:szCs w:val="22"/>
              </w:rPr>
            </w:pPr>
            <w:r w:rsidRPr="00B1185A">
              <w:rPr>
                <w:rFonts w:ascii="Cambria" w:hAnsi="Cambria" w:cs="Arial"/>
                <w:color w:val="000000"/>
                <w:sz w:val="22"/>
                <w:szCs w:val="22"/>
              </w:rPr>
              <w:t xml:space="preserve">szt. 1 </w:t>
            </w:r>
          </w:p>
        </w:tc>
      </w:tr>
    </w:tbl>
    <w:bookmarkEnd w:id="0"/>
    <w:p w14:paraId="250D3E36" w14:textId="0298BE4F"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w:t>
      </w:r>
      <w:r w:rsidR="00766DD3" w:rsidRPr="00B671E3">
        <w:rPr>
          <w:rFonts w:ascii="Cambria" w:hAnsi="Cambria"/>
          <w:color w:val="0D0D0D" w:themeColor="text1" w:themeTint="F2"/>
          <w:sz w:val="22"/>
          <w:szCs w:val="22"/>
        </w:rPr>
        <w:t xml:space="preserve">terminie </w:t>
      </w:r>
      <w:r w:rsidR="00484D63" w:rsidRPr="00B671E3">
        <w:rPr>
          <w:rFonts w:ascii="Cambria" w:hAnsi="Cambria"/>
          <w:color w:val="0D0D0D" w:themeColor="text1" w:themeTint="F2"/>
          <w:sz w:val="22"/>
          <w:szCs w:val="22"/>
        </w:rPr>
        <w:t xml:space="preserve">14 </w:t>
      </w:r>
      <w:r w:rsidR="00766DD3" w:rsidRPr="00B671E3">
        <w:rPr>
          <w:rFonts w:ascii="Cambria" w:hAnsi="Cambria"/>
          <w:color w:val="0D0D0D" w:themeColor="text1" w:themeTint="F2"/>
          <w:sz w:val="22"/>
          <w:szCs w:val="22"/>
        </w:rPr>
        <w:t xml:space="preserve"> </w:t>
      </w:r>
      <w:r w:rsidR="00766DD3" w:rsidRPr="00492353">
        <w:rPr>
          <w:rFonts w:ascii="Cambria" w:hAnsi="Cambria"/>
          <w:sz w:val="22"/>
          <w:szCs w:val="22"/>
        </w:rPr>
        <w:t xml:space="preserve">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B671E3">
        <w:rPr>
          <w:rFonts w:ascii="Cambria" w:hAnsi="Cambria"/>
          <w:sz w:val="22"/>
          <w:szCs w:val="22"/>
        </w:rPr>
        <w:t xml:space="preserve">3 </w:t>
      </w:r>
      <w:r w:rsidR="00596B62">
        <w:rPr>
          <w:rFonts w:ascii="Cambria" w:hAnsi="Cambria"/>
          <w:sz w:val="22"/>
          <w:szCs w:val="22"/>
        </w:rPr>
        <w:t xml:space="preserve">dniowym wyprzedzeniem. </w:t>
      </w:r>
    </w:p>
    <w:p w14:paraId="08185957" w14:textId="1D5F0BF2"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B671E3">
        <w:rPr>
          <w:rFonts w:ascii="Cambria" w:hAnsi="Cambria"/>
          <w:color w:val="0D0D0D" w:themeColor="text1" w:themeTint="F2"/>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14:paraId="2928092B" w14:textId="77777777"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lastRenderedPageBreak/>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7FF470B0" w14:textId="77777777" w:rsidR="00942A86" w:rsidRPr="00D14F31"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017F6E66" w14:textId="77777777" w:rsidR="00E14AEF" w:rsidRDefault="00E14AEF" w:rsidP="00CD47A1">
      <w:pPr>
        <w:suppressAutoHyphens w:val="0"/>
        <w:spacing w:before="120"/>
        <w:ind w:right="19"/>
        <w:rPr>
          <w:rFonts w:ascii="Cambria" w:hAnsi="Cambria"/>
          <w:b/>
          <w:bCs/>
          <w:sz w:val="22"/>
          <w:szCs w:val="22"/>
        </w:rPr>
      </w:pPr>
    </w:p>
    <w:p w14:paraId="304A2A53" w14:textId="423893A3"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28467105" w14:textId="6CEE6519"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14:paraId="316A8F81"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601014AA" w14:textId="77777777"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3F59E90"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60D0EE3A" w14:textId="77777777"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A5000D6" w14:textId="77777777"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7A3CDC71" w14:textId="77777777"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0BE1DEEE" w14:textId="77777777"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7331F7F2" w14:textId="77777777" w:rsidR="0055352F" w:rsidRDefault="0055352F" w:rsidP="00CD47A1">
      <w:pPr>
        <w:spacing w:before="120"/>
        <w:jc w:val="center"/>
        <w:rPr>
          <w:rFonts w:ascii="Cambria" w:hAnsi="Cambria"/>
          <w:b/>
          <w:bCs/>
          <w:sz w:val="22"/>
          <w:szCs w:val="22"/>
        </w:rPr>
      </w:pPr>
    </w:p>
    <w:p w14:paraId="690FA5F4" w14:textId="10A95098"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14:paraId="185E6E97" w14:textId="77777777"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79C54E60" w14:textId="77777777" w:rsidR="00476B49" w:rsidRDefault="00476B49" w:rsidP="00CD47A1">
      <w:pPr>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215CA992" w14:textId="77777777" w:rsidR="00B20A84" w:rsidRPr="00492353" w:rsidRDefault="00B20A84" w:rsidP="00CD47A1">
      <w:pPr>
        <w:spacing w:before="120"/>
        <w:jc w:val="center"/>
        <w:rPr>
          <w:rFonts w:ascii="Cambria" w:hAnsi="Cambria"/>
          <w:b/>
          <w:bCs/>
          <w:sz w:val="22"/>
          <w:szCs w:val="22"/>
        </w:rPr>
      </w:pPr>
    </w:p>
    <w:p w14:paraId="4B420236" w14:textId="4A8588E5"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3E5B9F2B" w14:textId="6E466EDC" w:rsidR="00A0462E" w:rsidRDefault="00B81DD9" w:rsidP="00CD47A1">
      <w:pPr>
        <w:suppressAutoHyphens w:val="0"/>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3820D5">
        <w:rPr>
          <w:rFonts w:ascii="Cambria" w:hAnsi="Cambria"/>
          <w:sz w:val="22"/>
          <w:szCs w:val="22"/>
        </w:rPr>
        <w:t>3 013,16</w:t>
      </w:r>
      <w:r w:rsidR="00A0462E" w:rsidRPr="00492353">
        <w:rPr>
          <w:rFonts w:ascii="Cambria" w:hAnsi="Cambria"/>
          <w:sz w:val="22"/>
          <w:szCs w:val="22"/>
        </w:rPr>
        <w:t xml:space="preserve"> zł </w:t>
      </w:r>
      <w:r w:rsidR="00A0462E" w:rsidRPr="00492353">
        <w:rPr>
          <w:rFonts w:ascii="Cambria" w:hAnsi="Cambria"/>
          <w:sz w:val="22"/>
          <w:szCs w:val="22"/>
        </w:rPr>
        <w:lastRenderedPageBreak/>
        <w:t xml:space="preserve">(słownie: </w:t>
      </w:r>
      <w:r w:rsidR="003820D5">
        <w:rPr>
          <w:rFonts w:ascii="Cambria" w:hAnsi="Cambria"/>
          <w:sz w:val="22"/>
          <w:szCs w:val="22"/>
        </w:rPr>
        <w:t xml:space="preserve">trzy tysiące trzynaście </w:t>
      </w:r>
      <w:r w:rsidR="00A0462E" w:rsidRPr="00492353">
        <w:rPr>
          <w:rFonts w:ascii="Cambria" w:hAnsi="Cambria"/>
          <w:sz w:val="22"/>
          <w:szCs w:val="22"/>
        </w:rPr>
        <w:t xml:space="preserve">złotych </w:t>
      </w:r>
      <w:r w:rsidR="003820D5">
        <w:rPr>
          <w:rFonts w:ascii="Cambria" w:hAnsi="Cambria"/>
          <w:sz w:val="22"/>
          <w:szCs w:val="22"/>
        </w:rPr>
        <w:t>16</w:t>
      </w:r>
      <w:r w:rsidR="00A0462E" w:rsidRPr="00492353">
        <w:rPr>
          <w:rFonts w:ascii="Cambria" w:hAnsi="Cambria"/>
          <w:sz w:val="22"/>
          <w:szCs w:val="22"/>
        </w:rPr>
        <w:t xml:space="preserve">/100) </w:t>
      </w:r>
      <w:r w:rsidR="00C431B8">
        <w:rPr>
          <w:rFonts w:ascii="Cambria" w:hAnsi="Cambria"/>
          <w:sz w:val="22"/>
          <w:szCs w:val="22"/>
        </w:rPr>
        <w:t>brutto tj.</w:t>
      </w:r>
      <w:r w:rsidR="00A0462E" w:rsidRPr="00492353">
        <w:rPr>
          <w:rFonts w:ascii="Cambria" w:hAnsi="Cambria"/>
          <w:sz w:val="22"/>
          <w:szCs w:val="22"/>
        </w:rPr>
        <w:t>,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5BF60E62" w14:textId="77777777" w:rsidR="00C431B8" w:rsidRDefault="00C431B8" w:rsidP="00CD47A1">
      <w:pPr>
        <w:suppressAutoHyphens w:val="0"/>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p w14:paraId="0992B6AC" w14:textId="00195F75" w:rsidR="00A16C18" w:rsidRDefault="00A16C18" w:rsidP="00FB4CA4">
      <w:pPr>
        <w:suppressAutoHyphens w:val="0"/>
        <w:spacing w:before="120"/>
        <w:ind w:left="567" w:hanging="567"/>
        <w:jc w:val="both"/>
        <w:rPr>
          <w:rFonts w:ascii="Cambria" w:hAnsi="Cambria"/>
          <w:sz w:val="22"/>
          <w:szCs w:val="22"/>
        </w:rPr>
      </w:pPr>
    </w:p>
    <w:p w14:paraId="686FB649" w14:textId="77777777" w:rsidR="00DA642B" w:rsidRPr="00492353" w:rsidRDefault="00DA642B" w:rsidP="00CD47A1">
      <w:pPr>
        <w:suppressAutoHyphens w:val="0"/>
        <w:spacing w:before="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73"/>
        <w:gridCol w:w="5122"/>
        <w:gridCol w:w="1275"/>
        <w:gridCol w:w="1201"/>
      </w:tblGrid>
      <w:tr w:rsidR="002653EA" w:rsidRPr="00492353" w14:paraId="29861A2A"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5C769BA1"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l.p.</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4D3D63B4" w14:textId="5AC669D5" w:rsidR="002653EA" w:rsidRDefault="002653EA" w:rsidP="00F8174F">
            <w:pPr>
              <w:spacing w:before="120"/>
              <w:jc w:val="center"/>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w:t>
            </w:r>
          </w:p>
          <w:p w14:paraId="4726BFAA" w14:textId="77777777" w:rsidR="002653EA" w:rsidRPr="00492353" w:rsidRDefault="002653EA" w:rsidP="00F8174F">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3493BD57" w14:textId="77777777" w:rsidR="002653EA" w:rsidRPr="00492353"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735" w:type="pct"/>
            <w:tcBorders>
              <w:top w:val="single" w:sz="4" w:space="0" w:color="000000"/>
              <w:left w:val="single" w:sz="4" w:space="0" w:color="000000"/>
              <w:bottom w:val="single" w:sz="4" w:space="0" w:color="000000"/>
              <w:right w:val="single" w:sz="4" w:space="0" w:color="000000"/>
            </w:tcBorders>
          </w:tcPr>
          <w:p w14:paraId="22D3919E" w14:textId="77777777" w:rsidR="002653EA"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3820D5" w:rsidRPr="00492353" w14:paraId="706A2A1C"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18A686D7" w14:textId="77777777" w:rsidR="003820D5" w:rsidRPr="00492353" w:rsidRDefault="003820D5" w:rsidP="003820D5">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62ADF113" w14:textId="77777777"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 xml:space="preserve">Wyorywacz </w:t>
            </w:r>
            <w:proofErr w:type="spellStart"/>
            <w:r w:rsidRPr="0087262A">
              <w:rPr>
                <w:rFonts w:ascii="Cambria" w:hAnsi="Cambria" w:cs="Arial"/>
                <w:color w:val="000000"/>
                <w:sz w:val="22"/>
                <w:szCs w:val="22"/>
              </w:rPr>
              <w:t>Egedal</w:t>
            </w:r>
            <w:proofErr w:type="spellEnd"/>
            <w:r w:rsidRPr="0087262A">
              <w:rPr>
                <w:rFonts w:ascii="Cambria" w:hAnsi="Cambria" w:cs="Arial"/>
                <w:color w:val="000000"/>
                <w:sz w:val="22"/>
                <w:szCs w:val="22"/>
              </w:rPr>
              <w:t xml:space="preserve"> SR-2</w:t>
            </w:r>
            <w:r>
              <w:rPr>
                <w:rFonts w:ascii="Cambria" w:hAnsi="Cambria" w:cs="Arial"/>
                <w:color w:val="000000"/>
                <w:sz w:val="22"/>
                <w:szCs w:val="22"/>
              </w:rPr>
              <w:t xml:space="preserve">  (592/753)</w:t>
            </w:r>
          </w:p>
          <w:p w14:paraId="478FA7D1" w14:textId="2EC5507F" w:rsidR="003820D5" w:rsidRPr="00492353"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6D25E23A" w14:textId="3B5F1809" w:rsidR="003820D5" w:rsidRPr="00492353" w:rsidRDefault="003820D5" w:rsidP="003820D5">
            <w:pPr>
              <w:spacing w:before="120"/>
              <w:jc w:val="right"/>
              <w:rPr>
                <w:rFonts w:ascii="Cambria" w:hAnsi="Cambria" w:cs="Arial"/>
                <w:color w:val="000000"/>
                <w:sz w:val="22"/>
                <w:szCs w:val="22"/>
              </w:rPr>
            </w:pPr>
            <w:r w:rsidRPr="004353ED">
              <w:t xml:space="preserve"> 644,67 </w:t>
            </w:r>
          </w:p>
        </w:tc>
        <w:tc>
          <w:tcPr>
            <w:tcW w:w="735" w:type="pct"/>
            <w:tcBorders>
              <w:top w:val="single" w:sz="4" w:space="0" w:color="000000"/>
              <w:left w:val="single" w:sz="4" w:space="0" w:color="000000"/>
              <w:bottom w:val="single" w:sz="4" w:space="0" w:color="000000"/>
              <w:right w:val="single" w:sz="4" w:space="0" w:color="000000"/>
            </w:tcBorders>
          </w:tcPr>
          <w:p w14:paraId="6164BB16" w14:textId="4A29F6CC" w:rsidR="003820D5" w:rsidRPr="00492353" w:rsidRDefault="003820D5" w:rsidP="003820D5">
            <w:pPr>
              <w:spacing w:before="120"/>
              <w:jc w:val="right"/>
              <w:rPr>
                <w:rFonts w:ascii="Cambria" w:hAnsi="Cambria" w:cs="Arial"/>
                <w:color w:val="000000"/>
                <w:sz w:val="22"/>
                <w:szCs w:val="22"/>
              </w:rPr>
            </w:pPr>
            <w:r w:rsidRPr="0002066A">
              <w:t xml:space="preserve"> 792,94 </w:t>
            </w:r>
          </w:p>
        </w:tc>
      </w:tr>
      <w:tr w:rsidR="003820D5" w:rsidRPr="00492353" w14:paraId="6CB443C5"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33DE5C53" w14:textId="77777777" w:rsidR="003820D5" w:rsidRPr="00492353" w:rsidRDefault="003820D5" w:rsidP="003820D5">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7C462579" w14:textId="77777777"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Kultywator zagonowy z wałem</w:t>
            </w:r>
            <w:r>
              <w:rPr>
                <w:rFonts w:ascii="Cambria" w:hAnsi="Cambria" w:cs="Arial"/>
                <w:color w:val="000000"/>
                <w:sz w:val="22"/>
                <w:szCs w:val="22"/>
              </w:rPr>
              <w:t xml:space="preserve">  (</w:t>
            </w:r>
            <w:r w:rsidRPr="0087262A">
              <w:rPr>
                <w:rFonts w:ascii="Cambria" w:hAnsi="Cambria" w:cs="Arial"/>
                <w:color w:val="000000"/>
                <w:sz w:val="22"/>
                <w:szCs w:val="22"/>
              </w:rPr>
              <w:t>590/746</w:t>
            </w:r>
            <w:r>
              <w:rPr>
                <w:rFonts w:ascii="Cambria" w:hAnsi="Cambria" w:cs="Arial"/>
                <w:color w:val="000000"/>
                <w:sz w:val="22"/>
                <w:szCs w:val="22"/>
              </w:rPr>
              <w:t>)</w:t>
            </w:r>
          </w:p>
          <w:p w14:paraId="7488A235" w14:textId="4606570B" w:rsidR="003820D5" w:rsidRPr="00492353"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38C3C517" w14:textId="18DE3DEA" w:rsidR="003820D5" w:rsidRPr="00492353" w:rsidRDefault="003820D5" w:rsidP="003820D5">
            <w:pPr>
              <w:spacing w:before="120"/>
              <w:jc w:val="right"/>
              <w:rPr>
                <w:rFonts w:ascii="Cambria" w:hAnsi="Cambria" w:cs="Arial"/>
                <w:color w:val="000000"/>
                <w:sz w:val="22"/>
                <w:szCs w:val="22"/>
              </w:rPr>
            </w:pPr>
            <w:r w:rsidRPr="004353ED">
              <w:t xml:space="preserve"> 60,58  </w:t>
            </w:r>
          </w:p>
        </w:tc>
        <w:tc>
          <w:tcPr>
            <w:tcW w:w="735" w:type="pct"/>
            <w:tcBorders>
              <w:top w:val="single" w:sz="4" w:space="0" w:color="000000"/>
              <w:left w:val="single" w:sz="4" w:space="0" w:color="000000"/>
              <w:bottom w:val="single" w:sz="4" w:space="0" w:color="000000"/>
              <w:right w:val="single" w:sz="4" w:space="0" w:color="000000"/>
            </w:tcBorders>
          </w:tcPr>
          <w:p w14:paraId="496CC451" w14:textId="2C1E58CE" w:rsidR="003820D5" w:rsidRPr="00492353" w:rsidRDefault="003820D5" w:rsidP="003820D5">
            <w:pPr>
              <w:spacing w:before="120"/>
              <w:jc w:val="right"/>
              <w:rPr>
                <w:rFonts w:ascii="Cambria" w:hAnsi="Cambria" w:cs="Arial"/>
                <w:color w:val="000000"/>
                <w:sz w:val="22"/>
                <w:szCs w:val="22"/>
              </w:rPr>
            </w:pPr>
            <w:r w:rsidRPr="0002066A">
              <w:t xml:space="preserve"> 74,51  </w:t>
            </w:r>
          </w:p>
        </w:tc>
      </w:tr>
      <w:tr w:rsidR="003820D5" w:rsidRPr="00492353" w14:paraId="728A5F0C"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5A98CF6E" w14:textId="77777777" w:rsidR="003820D5" w:rsidRPr="00492353" w:rsidRDefault="003820D5" w:rsidP="003820D5">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09685960" w14:textId="3AE928DB"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Opryskiwacz</w:t>
            </w:r>
            <w:r>
              <w:rPr>
                <w:rFonts w:ascii="Cambria" w:hAnsi="Cambria" w:cs="Arial"/>
                <w:color w:val="000000"/>
                <w:sz w:val="22"/>
                <w:szCs w:val="22"/>
              </w:rPr>
              <w:t xml:space="preserve">  (</w:t>
            </w:r>
            <w:r w:rsidRPr="0087262A">
              <w:rPr>
                <w:rFonts w:ascii="Cambria" w:hAnsi="Cambria" w:cs="Arial"/>
                <w:color w:val="000000"/>
                <w:sz w:val="22"/>
                <w:szCs w:val="22"/>
              </w:rPr>
              <w:t>X/18/009</w:t>
            </w:r>
            <w:r>
              <w:rPr>
                <w:rFonts w:ascii="Cambria" w:hAnsi="Cambria" w:cs="Arial"/>
                <w:color w:val="000000"/>
                <w:sz w:val="22"/>
                <w:szCs w:val="22"/>
              </w:rPr>
              <w:t>)</w:t>
            </w:r>
          </w:p>
          <w:p w14:paraId="335A9A56" w14:textId="2A18830D" w:rsidR="003820D5" w:rsidRPr="00492353"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35DF93E2" w14:textId="292328D0" w:rsidR="003820D5" w:rsidRPr="00492353" w:rsidRDefault="003820D5" w:rsidP="003820D5">
            <w:pPr>
              <w:spacing w:before="120"/>
              <w:jc w:val="right"/>
              <w:rPr>
                <w:rFonts w:ascii="Cambria" w:hAnsi="Cambria" w:cs="Arial"/>
                <w:color w:val="000000"/>
                <w:sz w:val="22"/>
                <w:szCs w:val="22"/>
              </w:rPr>
            </w:pPr>
            <w:r w:rsidRPr="004353ED">
              <w:t xml:space="preserve"> </w:t>
            </w:r>
            <w:r>
              <w:t>0,00</w:t>
            </w:r>
            <w:r w:rsidRPr="004353ED">
              <w:t xml:space="preserve">    </w:t>
            </w:r>
          </w:p>
        </w:tc>
        <w:tc>
          <w:tcPr>
            <w:tcW w:w="735" w:type="pct"/>
            <w:tcBorders>
              <w:top w:val="single" w:sz="4" w:space="0" w:color="000000"/>
              <w:left w:val="single" w:sz="4" w:space="0" w:color="000000"/>
              <w:bottom w:val="single" w:sz="4" w:space="0" w:color="000000"/>
              <w:right w:val="single" w:sz="4" w:space="0" w:color="000000"/>
            </w:tcBorders>
          </w:tcPr>
          <w:p w14:paraId="5D39193F" w14:textId="267B7AB5" w:rsidR="003820D5" w:rsidRPr="00492353" w:rsidRDefault="003820D5" w:rsidP="003820D5">
            <w:pPr>
              <w:spacing w:before="120"/>
              <w:jc w:val="right"/>
              <w:rPr>
                <w:rFonts w:ascii="Cambria" w:hAnsi="Cambria" w:cs="Arial"/>
                <w:color w:val="000000"/>
                <w:sz w:val="22"/>
                <w:szCs w:val="22"/>
              </w:rPr>
            </w:pPr>
            <w:r>
              <w:t>0,00</w:t>
            </w:r>
            <w:r w:rsidRPr="0002066A">
              <w:t xml:space="preserve"> </w:t>
            </w:r>
          </w:p>
        </w:tc>
      </w:tr>
      <w:tr w:rsidR="003820D5" w:rsidRPr="00492353" w14:paraId="47E3223F"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416D5568" w14:textId="77777777" w:rsidR="003820D5" w:rsidRPr="00492353" w:rsidRDefault="003820D5" w:rsidP="003820D5">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4D53C7CE" w14:textId="1DD13400"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 xml:space="preserve">Kultywator </w:t>
            </w:r>
            <w:proofErr w:type="spellStart"/>
            <w:r w:rsidRPr="0087262A">
              <w:rPr>
                <w:rFonts w:ascii="Cambria" w:hAnsi="Cambria" w:cs="Arial"/>
                <w:color w:val="000000"/>
                <w:sz w:val="22"/>
                <w:szCs w:val="22"/>
              </w:rPr>
              <w:t>Egedal</w:t>
            </w:r>
            <w:proofErr w:type="spellEnd"/>
            <w:r w:rsidRPr="0087262A">
              <w:rPr>
                <w:rFonts w:ascii="Cambria" w:hAnsi="Cambria" w:cs="Arial"/>
                <w:color w:val="000000"/>
                <w:sz w:val="22"/>
                <w:szCs w:val="22"/>
              </w:rPr>
              <w:t xml:space="preserve"> Typ GS 1503</w:t>
            </w:r>
            <w:r>
              <w:rPr>
                <w:rFonts w:ascii="Cambria" w:hAnsi="Cambria" w:cs="Arial"/>
                <w:color w:val="000000"/>
                <w:sz w:val="22"/>
                <w:szCs w:val="22"/>
              </w:rPr>
              <w:t xml:space="preserve">  (</w:t>
            </w:r>
            <w:r w:rsidRPr="0087262A">
              <w:rPr>
                <w:rFonts w:ascii="Cambria" w:hAnsi="Cambria" w:cs="Arial"/>
                <w:color w:val="000000"/>
                <w:sz w:val="22"/>
                <w:szCs w:val="22"/>
              </w:rPr>
              <w:t>590/747</w:t>
            </w:r>
            <w:r>
              <w:rPr>
                <w:rFonts w:ascii="Cambria" w:hAnsi="Cambria" w:cs="Arial"/>
                <w:color w:val="000000"/>
                <w:sz w:val="22"/>
                <w:szCs w:val="22"/>
              </w:rPr>
              <w:t>)</w:t>
            </w:r>
          </w:p>
          <w:p w14:paraId="1A724EF9" w14:textId="03396E94" w:rsidR="003820D5" w:rsidRPr="00492353"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2E4C7848" w14:textId="1ED78A18" w:rsidR="003820D5" w:rsidRPr="00492353" w:rsidRDefault="003820D5" w:rsidP="003820D5">
            <w:pPr>
              <w:spacing w:before="120"/>
              <w:jc w:val="right"/>
              <w:rPr>
                <w:rFonts w:ascii="Cambria" w:hAnsi="Cambria" w:cs="Arial"/>
                <w:color w:val="000000"/>
                <w:sz w:val="22"/>
                <w:szCs w:val="22"/>
              </w:rPr>
            </w:pPr>
            <w:r w:rsidRPr="004353ED">
              <w:t xml:space="preserve"> 266,71  </w:t>
            </w:r>
          </w:p>
        </w:tc>
        <w:tc>
          <w:tcPr>
            <w:tcW w:w="735" w:type="pct"/>
            <w:tcBorders>
              <w:top w:val="single" w:sz="4" w:space="0" w:color="000000"/>
              <w:left w:val="single" w:sz="4" w:space="0" w:color="000000"/>
              <w:bottom w:val="single" w:sz="4" w:space="0" w:color="000000"/>
              <w:right w:val="single" w:sz="4" w:space="0" w:color="000000"/>
            </w:tcBorders>
          </w:tcPr>
          <w:p w14:paraId="46AF231E" w14:textId="11EA8A48" w:rsidR="003820D5" w:rsidRPr="00492353" w:rsidRDefault="003820D5" w:rsidP="003820D5">
            <w:pPr>
              <w:spacing w:before="120"/>
              <w:jc w:val="right"/>
              <w:rPr>
                <w:rFonts w:ascii="Cambria" w:hAnsi="Cambria" w:cs="Arial"/>
                <w:color w:val="000000"/>
                <w:sz w:val="22"/>
                <w:szCs w:val="22"/>
              </w:rPr>
            </w:pPr>
            <w:r w:rsidRPr="0002066A">
              <w:t xml:space="preserve"> 328,05 </w:t>
            </w:r>
          </w:p>
        </w:tc>
      </w:tr>
      <w:tr w:rsidR="003820D5" w:rsidRPr="00492353" w14:paraId="3440E0DF" w14:textId="77777777" w:rsidTr="003820D5">
        <w:trPr>
          <w:trHeight w:val="245"/>
        </w:trPr>
        <w:tc>
          <w:tcPr>
            <w:tcW w:w="351" w:type="pct"/>
            <w:tcBorders>
              <w:top w:val="single" w:sz="4" w:space="0" w:color="000000"/>
              <w:left w:val="single" w:sz="4" w:space="0" w:color="000000"/>
              <w:bottom w:val="single" w:sz="4" w:space="0" w:color="000000"/>
              <w:right w:val="single" w:sz="4" w:space="0" w:color="000000"/>
            </w:tcBorders>
          </w:tcPr>
          <w:p w14:paraId="6FA59763" w14:textId="77777777" w:rsidR="003820D5" w:rsidRPr="00492353" w:rsidRDefault="003820D5" w:rsidP="003820D5">
            <w:pPr>
              <w:spacing w:before="120"/>
              <w:jc w:val="both"/>
              <w:rPr>
                <w:rFonts w:ascii="Cambria" w:hAnsi="Cambria" w:cs="Arial"/>
                <w:color w:val="000000"/>
                <w:sz w:val="22"/>
                <w:szCs w:val="22"/>
              </w:rPr>
            </w:pPr>
            <w:r w:rsidRPr="00492353">
              <w:rPr>
                <w:rFonts w:ascii="Cambria" w:hAnsi="Cambria" w:cs="Arial"/>
                <w:color w:val="000000"/>
                <w:sz w:val="22"/>
                <w:szCs w:val="22"/>
              </w:rPr>
              <w:t>5.</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46606DBB" w14:textId="77777777"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Pług 3-skibowy</w:t>
            </w:r>
            <w:r>
              <w:rPr>
                <w:rFonts w:ascii="Cambria" w:hAnsi="Cambria" w:cs="Arial"/>
                <w:color w:val="000000"/>
                <w:sz w:val="22"/>
                <w:szCs w:val="22"/>
              </w:rPr>
              <w:t xml:space="preserve">  (</w:t>
            </w:r>
            <w:r w:rsidRPr="0087262A">
              <w:rPr>
                <w:rFonts w:ascii="Cambria" w:hAnsi="Cambria" w:cs="Arial"/>
                <w:color w:val="000000"/>
                <w:sz w:val="22"/>
                <w:szCs w:val="22"/>
              </w:rPr>
              <w:t>X/18/004</w:t>
            </w:r>
            <w:r>
              <w:rPr>
                <w:rFonts w:ascii="Cambria" w:hAnsi="Cambria" w:cs="Arial"/>
                <w:color w:val="000000"/>
                <w:sz w:val="22"/>
                <w:szCs w:val="22"/>
              </w:rPr>
              <w:t>)</w:t>
            </w:r>
          </w:p>
          <w:p w14:paraId="3EAD9C43" w14:textId="553AA889" w:rsidR="003820D5" w:rsidRPr="00492353"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25509460" w14:textId="4FC353F6" w:rsidR="003820D5" w:rsidRPr="00492353" w:rsidRDefault="003820D5" w:rsidP="003820D5">
            <w:pPr>
              <w:spacing w:before="120"/>
              <w:jc w:val="right"/>
              <w:rPr>
                <w:rFonts w:ascii="Cambria" w:hAnsi="Cambria" w:cs="Arial"/>
                <w:color w:val="000000"/>
                <w:sz w:val="22"/>
                <w:szCs w:val="22"/>
              </w:rPr>
            </w:pPr>
            <w:r>
              <w:t>0,00</w:t>
            </w:r>
            <w:r w:rsidRPr="004353ED">
              <w:t xml:space="preserve">    </w:t>
            </w:r>
          </w:p>
        </w:tc>
        <w:tc>
          <w:tcPr>
            <w:tcW w:w="735" w:type="pct"/>
            <w:tcBorders>
              <w:top w:val="single" w:sz="4" w:space="0" w:color="000000"/>
              <w:left w:val="single" w:sz="4" w:space="0" w:color="000000"/>
              <w:bottom w:val="single" w:sz="4" w:space="0" w:color="000000"/>
              <w:right w:val="single" w:sz="4" w:space="0" w:color="000000"/>
            </w:tcBorders>
          </w:tcPr>
          <w:p w14:paraId="1F58FF25" w14:textId="1364C8EC" w:rsidR="003820D5" w:rsidRPr="00492353" w:rsidRDefault="003820D5" w:rsidP="003820D5">
            <w:pPr>
              <w:spacing w:before="120"/>
              <w:jc w:val="right"/>
              <w:rPr>
                <w:rFonts w:ascii="Cambria" w:hAnsi="Cambria" w:cs="Arial"/>
                <w:color w:val="000000"/>
                <w:sz w:val="22"/>
                <w:szCs w:val="22"/>
              </w:rPr>
            </w:pPr>
            <w:r>
              <w:t>0,00</w:t>
            </w:r>
          </w:p>
        </w:tc>
      </w:tr>
      <w:tr w:rsidR="003820D5" w:rsidRPr="00492353" w14:paraId="267806E0"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37FF87DB" w14:textId="77777777" w:rsidR="003820D5" w:rsidRPr="00492353" w:rsidRDefault="003820D5" w:rsidP="003820D5">
            <w:pPr>
              <w:spacing w:before="120"/>
              <w:jc w:val="both"/>
              <w:rPr>
                <w:rFonts w:ascii="Cambria" w:hAnsi="Cambria" w:cs="Arial"/>
                <w:color w:val="000000"/>
                <w:sz w:val="22"/>
                <w:szCs w:val="22"/>
              </w:rPr>
            </w:pPr>
            <w:r w:rsidRPr="00492353">
              <w:rPr>
                <w:rFonts w:ascii="Cambria" w:hAnsi="Cambria" w:cs="Arial"/>
                <w:color w:val="000000"/>
                <w:sz w:val="22"/>
                <w:szCs w:val="22"/>
              </w:rPr>
              <w:t>6.</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4E046458" w14:textId="77777777"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X/18/005</w:t>
            </w:r>
            <w:r w:rsidRPr="0087262A">
              <w:rPr>
                <w:rFonts w:ascii="Cambria" w:hAnsi="Cambria" w:cs="Arial"/>
                <w:color w:val="000000"/>
                <w:sz w:val="22"/>
                <w:szCs w:val="22"/>
              </w:rPr>
              <w:tab/>
              <w:t>Siewnik nasion drobnych</w:t>
            </w:r>
          </w:p>
          <w:p w14:paraId="610BA2EA" w14:textId="198A66CD" w:rsidR="003820D5" w:rsidRPr="00492353" w:rsidRDefault="003820D5" w:rsidP="003820D5">
            <w:pPr>
              <w:spacing w:before="120"/>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1675DA5B" w14:textId="7C670ED3" w:rsidR="003820D5" w:rsidRPr="00492353" w:rsidRDefault="003820D5" w:rsidP="003820D5">
            <w:pPr>
              <w:spacing w:before="120"/>
              <w:jc w:val="right"/>
              <w:rPr>
                <w:rFonts w:ascii="Cambria" w:hAnsi="Cambria" w:cs="Arial"/>
                <w:color w:val="000000"/>
                <w:sz w:val="22"/>
                <w:szCs w:val="22"/>
              </w:rPr>
            </w:pPr>
            <w:r>
              <w:t>0,00</w:t>
            </w:r>
            <w:r w:rsidRPr="004353ED">
              <w:t xml:space="preserve">    </w:t>
            </w:r>
          </w:p>
        </w:tc>
        <w:tc>
          <w:tcPr>
            <w:tcW w:w="735" w:type="pct"/>
            <w:tcBorders>
              <w:top w:val="single" w:sz="4" w:space="0" w:color="000000"/>
              <w:left w:val="single" w:sz="4" w:space="0" w:color="000000"/>
              <w:bottom w:val="single" w:sz="4" w:space="0" w:color="000000"/>
              <w:right w:val="single" w:sz="4" w:space="0" w:color="000000"/>
            </w:tcBorders>
          </w:tcPr>
          <w:p w14:paraId="42468563" w14:textId="273B369C" w:rsidR="003820D5" w:rsidRPr="00492353" w:rsidRDefault="003820D5" w:rsidP="003820D5">
            <w:pPr>
              <w:spacing w:before="120"/>
              <w:jc w:val="right"/>
              <w:rPr>
                <w:rFonts w:ascii="Cambria" w:hAnsi="Cambria" w:cs="Arial"/>
                <w:color w:val="000000"/>
                <w:sz w:val="22"/>
                <w:szCs w:val="22"/>
              </w:rPr>
            </w:pPr>
            <w:r>
              <w:t>0,00</w:t>
            </w:r>
            <w:r w:rsidRPr="0002066A">
              <w:t xml:space="preserve"> </w:t>
            </w:r>
          </w:p>
        </w:tc>
      </w:tr>
      <w:tr w:rsidR="003820D5" w:rsidRPr="00492353" w14:paraId="5D6B2723"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65AC8608" w14:textId="77777777" w:rsidR="003820D5" w:rsidRPr="00492353" w:rsidRDefault="003820D5" w:rsidP="003820D5">
            <w:pPr>
              <w:spacing w:before="120"/>
              <w:jc w:val="both"/>
              <w:rPr>
                <w:rFonts w:ascii="Cambria" w:hAnsi="Cambria" w:cs="Arial"/>
                <w:color w:val="000000"/>
                <w:sz w:val="22"/>
                <w:szCs w:val="22"/>
              </w:rPr>
            </w:pPr>
            <w:r w:rsidRPr="00492353">
              <w:rPr>
                <w:rFonts w:ascii="Cambria" w:hAnsi="Cambria" w:cs="Arial"/>
                <w:color w:val="000000"/>
                <w:sz w:val="22"/>
                <w:szCs w:val="22"/>
              </w:rPr>
              <w:t>7.</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008D610E" w14:textId="77777777"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 xml:space="preserve">Podcinacz korzeni </w:t>
            </w:r>
            <w:proofErr w:type="spellStart"/>
            <w:r w:rsidRPr="0087262A">
              <w:rPr>
                <w:rFonts w:ascii="Cambria" w:hAnsi="Cambria" w:cs="Arial"/>
                <w:color w:val="000000"/>
                <w:sz w:val="22"/>
                <w:szCs w:val="22"/>
              </w:rPr>
              <w:t>Prune</w:t>
            </w:r>
            <w:proofErr w:type="spellEnd"/>
            <w:r w:rsidRPr="0087262A">
              <w:rPr>
                <w:rFonts w:ascii="Cambria" w:hAnsi="Cambria" w:cs="Arial"/>
                <w:color w:val="000000"/>
                <w:sz w:val="22"/>
                <w:szCs w:val="22"/>
              </w:rPr>
              <w:t xml:space="preserve"> -Master</w:t>
            </w:r>
            <w:r>
              <w:rPr>
                <w:rFonts w:ascii="Cambria" w:hAnsi="Cambria" w:cs="Arial"/>
                <w:color w:val="000000"/>
                <w:sz w:val="22"/>
                <w:szCs w:val="22"/>
              </w:rPr>
              <w:t xml:space="preserve">  (</w:t>
            </w:r>
            <w:r w:rsidRPr="0087262A">
              <w:rPr>
                <w:rFonts w:ascii="Cambria" w:hAnsi="Cambria" w:cs="Arial"/>
                <w:color w:val="000000"/>
                <w:sz w:val="22"/>
                <w:szCs w:val="22"/>
              </w:rPr>
              <w:t>592/475</w:t>
            </w:r>
            <w:r>
              <w:rPr>
                <w:rFonts w:ascii="Cambria" w:hAnsi="Cambria" w:cs="Arial"/>
                <w:color w:val="000000"/>
                <w:sz w:val="22"/>
                <w:szCs w:val="22"/>
              </w:rPr>
              <w:t>)</w:t>
            </w:r>
          </w:p>
          <w:p w14:paraId="269EC5C3" w14:textId="442CAA48" w:rsidR="003820D5" w:rsidRPr="00492353"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3415900C" w14:textId="200C58BC" w:rsidR="003820D5" w:rsidRPr="00492353" w:rsidRDefault="003820D5" w:rsidP="003820D5">
            <w:pPr>
              <w:spacing w:before="120"/>
              <w:jc w:val="right"/>
              <w:rPr>
                <w:rFonts w:ascii="Cambria" w:hAnsi="Cambria" w:cs="Arial"/>
                <w:color w:val="000000"/>
                <w:sz w:val="22"/>
                <w:szCs w:val="22"/>
              </w:rPr>
            </w:pPr>
            <w:r w:rsidRPr="004353ED">
              <w:t xml:space="preserve"> 530,47  </w:t>
            </w:r>
          </w:p>
        </w:tc>
        <w:tc>
          <w:tcPr>
            <w:tcW w:w="735" w:type="pct"/>
            <w:tcBorders>
              <w:top w:val="single" w:sz="4" w:space="0" w:color="000000"/>
              <w:left w:val="single" w:sz="4" w:space="0" w:color="000000"/>
              <w:bottom w:val="single" w:sz="4" w:space="0" w:color="000000"/>
              <w:right w:val="single" w:sz="4" w:space="0" w:color="000000"/>
            </w:tcBorders>
          </w:tcPr>
          <w:p w14:paraId="3A43FDC4" w14:textId="211C667F" w:rsidR="003820D5" w:rsidRPr="00492353" w:rsidRDefault="003820D5" w:rsidP="003820D5">
            <w:pPr>
              <w:spacing w:before="120"/>
              <w:jc w:val="right"/>
              <w:rPr>
                <w:rFonts w:ascii="Cambria" w:hAnsi="Cambria" w:cs="Arial"/>
                <w:color w:val="000000"/>
                <w:sz w:val="22"/>
                <w:szCs w:val="22"/>
              </w:rPr>
            </w:pPr>
            <w:r w:rsidRPr="0002066A">
              <w:t xml:space="preserve"> 652,49  </w:t>
            </w:r>
          </w:p>
        </w:tc>
      </w:tr>
      <w:tr w:rsidR="003820D5" w:rsidRPr="00492353" w14:paraId="6C8CA7C4"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7B09E169" w14:textId="4F40984E" w:rsidR="003820D5" w:rsidRPr="00492353" w:rsidRDefault="003820D5" w:rsidP="003820D5">
            <w:pPr>
              <w:spacing w:before="120"/>
              <w:jc w:val="both"/>
              <w:rPr>
                <w:rFonts w:ascii="Cambria" w:hAnsi="Cambria" w:cs="Arial"/>
                <w:color w:val="000000"/>
                <w:sz w:val="22"/>
                <w:szCs w:val="22"/>
              </w:rPr>
            </w:pPr>
            <w:r>
              <w:rPr>
                <w:rFonts w:ascii="Cambria" w:hAnsi="Cambria" w:cs="Arial"/>
                <w:color w:val="000000"/>
                <w:sz w:val="22"/>
                <w:szCs w:val="22"/>
              </w:rPr>
              <w:t>8.</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4C8D902E" w14:textId="1ADF6E4B"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Brona talerzowa</w:t>
            </w:r>
            <w:r>
              <w:rPr>
                <w:rFonts w:ascii="Cambria" w:hAnsi="Cambria" w:cs="Arial"/>
                <w:color w:val="000000"/>
                <w:sz w:val="22"/>
                <w:szCs w:val="22"/>
              </w:rPr>
              <w:t xml:space="preserve">  (</w:t>
            </w:r>
            <w:r w:rsidRPr="0087262A">
              <w:rPr>
                <w:rFonts w:ascii="Cambria" w:hAnsi="Cambria" w:cs="Arial"/>
                <w:color w:val="000000"/>
                <w:sz w:val="22"/>
                <w:szCs w:val="22"/>
              </w:rPr>
              <w:t>B/10</w:t>
            </w:r>
            <w:r>
              <w:rPr>
                <w:rFonts w:ascii="Cambria" w:hAnsi="Cambria" w:cs="Arial"/>
                <w:color w:val="000000"/>
                <w:sz w:val="22"/>
                <w:szCs w:val="22"/>
              </w:rPr>
              <w:t>)</w:t>
            </w:r>
          </w:p>
          <w:p w14:paraId="451977B3" w14:textId="77777777" w:rsidR="003820D5"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7D11DFEC" w14:textId="7F6D6147" w:rsidR="003820D5" w:rsidRPr="00492353" w:rsidRDefault="003820D5" w:rsidP="003820D5">
            <w:pPr>
              <w:spacing w:before="120"/>
              <w:jc w:val="right"/>
              <w:rPr>
                <w:rFonts w:ascii="Cambria" w:hAnsi="Cambria" w:cs="Arial"/>
                <w:color w:val="000000"/>
                <w:sz w:val="22"/>
                <w:szCs w:val="22"/>
              </w:rPr>
            </w:pPr>
            <w:r>
              <w:t>0,00</w:t>
            </w:r>
            <w:r w:rsidRPr="004353ED">
              <w:t xml:space="preserve">    </w:t>
            </w:r>
          </w:p>
        </w:tc>
        <w:tc>
          <w:tcPr>
            <w:tcW w:w="735" w:type="pct"/>
            <w:tcBorders>
              <w:top w:val="single" w:sz="4" w:space="0" w:color="000000"/>
              <w:left w:val="single" w:sz="4" w:space="0" w:color="000000"/>
              <w:bottom w:val="single" w:sz="4" w:space="0" w:color="000000"/>
              <w:right w:val="single" w:sz="4" w:space="0" w:color="000000"/>
            </w:tcBorders>
          </w:tcPr>
          <w:p w14:paraId="31C84F08" w14:textId="565BD64C" w:rsidR="003820D5" w:rsidRPr="00492353" w:rsidRDefault="003820D5" w:rsidP="003820D5">
            <w:pPr>
              <w:spacing w:before="120"/>
              <w:jc w:val="right"/>
              <w:rPr>
                <w:rFonts w:ascii="Cambria" w:hAnsi="Cambria" w:cs="Arial"/>
                <w:color w:val="000000"/>
                <w:sz w:val="22"/>
                <w:szCs w:val="22"/>
              </w:rPr>
            </w:pPr>
            <w:r>
              <w:t>0,00</w:t>
            </w:r>
          </w:p>
        </w:tc>
      </w:tr>
      <w:tr w:rsidR="003820D5" w:rsidRPr="00492353" w14:paraId="005A04F0"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6B0CFD71" w14:textId="6B6E72BD" w:rsidR="003820D5" w:rsidRPr="00492353" w:rsidRDefault="003820D5" w:rsidP="003820D5">
            <w:pPr>
              <w:spacing w:before="120"/>
              <w:jc w:val="both"/>
              <w:rPr>
                <w:rFonts w:ascii="Cambria" w:hAnsi="Cambria" w:cs="Arial"/>
                <w:color w:val="000000"/>
                <w:sz w:val="22"/>
                <w:szCs w:val="22"/>
              </w:rPr>
            </w:pPr>
            <w:r>
              <w:rPr>
                <w:rFonts w:ascii="Cambria" w:hAnsi="Cambria" w:cs="Arial"/>
                <w:color w:val="000000"/>
                <w:sz w:val="22"/>
                <w:szCs w:val="22"/>
              </w:rPr>
              <w:t>9.</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6DE10495" w14:textId="0896E9DF"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Siewnik  granulatów SSG5</w:t>
            </w:r>
            <w:r>
              <w:rPr>
                <w:rFonts w:ascii="Cambria" w:hAnsi="Cambria" w:cs="Arial"/>
                <w:color w:val="000000"/>
                <w:sz w:val="22"/>
                <w:szCs w:val="22"/>
              </w:rPr>
              <w:t xml:space="preserve">  (</w:t>
            </w:r>
            <w:r w:rsidRPr="0087262A">
              <w:rPr>
                <w:rFonts w:ascii="Cambria" w:hAnsi="Cambria" w:cs="Arial"/>
                <w:color w:val="000000"/>
                <w:sz w:val="22"/>
                <w:szCs w:val="22"/>
              </w:rPr>
              <w:t>591/473</w:t>
            </w:r>
            <w:r>
              <w:rPr>
                <w:rFonts w:ascii="Cambria" w:hAnsi="Cambria" w:cs="Arial"/>
                <w:color w:val="000000"/>
                <w:sz w:val="22"/>
                <w:szCs w:val="22"/>
              </w:rPr>
              <w:t>)</w:t>
            </w:r>
          </w:p>
          <w:p w14:paraId="6C63BFF9" w14:textId="77777777" w:rsidR="003820D5"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49C8B143" w14:textId="0C60A759" w:rsidR="003820D5" w:rsidRPr="00492353" w:rsidRDefault="003820D5" w:rsidP="003820D5">
            <w:pPr>
              <w:spacing w:before="120"/>
              <w:jc w:val="right"/>
              <w:rPr>
                <w:rFonts w:ascii="Cambria" w:hAnsi="Cambria" w:cs="Arial"/>
                <w:color w:val="000000"/>
                <w:sz w:val="22"/>
                <w:szCs w:val="22"/>
              </w:rPr>
            </w:pPr>
            <w:r w:rsidRPr="004353ED">
              <w:t xml:space="preserve"> 298,70 </w:t>
            </w:r>
          </w:p>
        </w:tc>
        <w:tc>
          <w:tcPr>
            <w:tcW w:w="735" w:type="pct"/>
            <w:tcBorders>
              <w:top w:val="single" w:sz="4" w:space="0" w:color="000000"/>
              <w:left w:val="single" w:sz="4" w:space="0" w:color="000000"/>
              <w:bottom w:val="single" w:sz="4" w:space="0" w:color="000000"/>
              <w:right w:val="single" w:sz="4" w:space="0" w:color="000000"/>
            </w:tcBorders>
          </w:tcPr>
          <w:p w14:paraId="33453048" w14:textId="0A65ABFB" w:rsidR="003820D5" w:rsidRPr="00492353" w:rsidRDefault="003820D5" w:rsidP="003820D5">
            <w:pPr>
              <w:spacing w:before="120"/>
              <w:jc w:val="right"/>
              <w:rPr>
                <w:rFonts w:ascii="Cambria" w:hAnsi="Cambria" w:cs="Arial"/>
                <w:color w:val="000000"/>
                <w:sz w:val="22"/>
                <w:szCs w:val="22"/>
              </w:rPr>
            </w:pPr>
            <w:r w:rsidRPr="0002066A">
              <w:t xml:space="preserve"> 367,40  </w:t>
            </w:r>
          </w:p>
        </w:tc>
      </w:tr>
      <w:tr w:rsidR="003820D5" w:rsidRPr="00492353" w14:paraId="6EB5BC62" w14:textId="77777777" w:rsidTr="003820D5">
        <w:trPr>
          <w:trHeight w:val="251"/>
        </w:trPr>
        <w:tc>
          <w:tcPr>
            <w:tcW w:w="351" w:type="pct"/>
            <w:tcBorders>
              <w:top w:val="single" w:sz="4" w:space="0" w:color="000000"/>
              <w:left w:val="single" w:sz="4" w:space="0" w:color="000000"/>
              <w:bottom w:val="single" w:sz="4" w:space="0" w:color="000000"/>
              <w:right w:val="single" w:sz="4" w:space="0" w:color="000000"/>
            </w:tcBorders>
          </w:tcPr>
          <w:p w14:paraId="187C294E" w14:textId="57291282" w:rsidR="003820D5" w:rsidRPr="00492353" w:rsidRDefault="003820D5" w:rsidP="003820D5">
            <w:pPr>
              <w:spacing w:before="120"/>
              <w:jc w:val="both"/>
              <w:rPr>
                <w:rFonts w:ascii="Cambria" w:hAnsi="Cambria" w:cs="Arial"/>
                <w:color w:val="000000"/>
                <w:sz w:val="22"/>
                <w:szCs w:val="22"/>
              </w:rPr>
            </w:pPr>
            <w:r>
              <w:rPr>
                <w:rFonts w:ascii="Cambria" w:hAnsi="Cambria" w:cs="Arial"/>
                <w:color w:val="000000"/>
                <w:sz w:val="22"/>
                <w:szCs w:val="22"/>
              </w:rPr>
              <w:t>10.</w:t>
            </w:r>
          </w:p>
        </w:tc>
        <w:tc>
          <w:tcPr>
            <w:tcW w:w="3134" w:type="pct"/>
            <w:tcBorders>
              <w:top w:val="single" w:sz="4" w:space="0" w:color="000000"/>
              <w:left w:val="single" w:sz="4" w:space="0" w:color="000000"/>
              <w:bottom w:val="single" w:sz="4" w:space="0" w:color="000000"/>
              <w:right w:val="single" w:sz="4" w:space="0" w:color="000000"/>
            </w:tcBorders>
            <w:shd w:val="clear" w:color="auto" w:fill="auto"/>
          </w:tcPr>
          <w:p w14:paraId="6C79BA18" w14:textId="2096D373" w:rsidR="003820D5" w:rsidRDefault="003820D5" w:rsidP="003820D5">
            <w:pPr>
              <w:spacing w:before="120"/>
              <w:jc w:val="center"/>
              <w:rPr>
                <w:rFonts w:ascii="Cambria" w:hAnsi="Cambria" w:cs="Arial"/>
                <w:color w:val="000000"/>
                <w:sz w:val="22"/>
                <w:szCs w:val="22"/>
              </w:rPr>
            </w:pPr>
            <w:r w:rsidRPr="0087262A">
              <w:rPr>
                <w:rFonts w:ascii="Cambria" w:hAnsi="Cambria" w:cs="Arial"/>
                <w:color w:val="000000"/>
                <w:sz w:val="22"/>
                <w:szCs w:val="22"/>
              </w:rPr>
              <w:t>Łopata mechaniczna</w:t>
            </w:r>
            <w:r>
              <w:rPr>
                <w:rFonts w:ascii="Cambria" w:hAnsi="Cambria" w:cs="Arial"/>
                <w:color w:val="000000"/>
                <w:sz w:val="22"/>
                <w:szCs w:val="22"/>
              </w:rPr>
              <w:t xml:space="preserve">  (</w:t>
            </w:r>
            <w:r w:rsidRPr="0087262A">
              <w:rPr>
                <w:rFonts w:ascii="Cambria" w:hAnsi="Cambria" w:cs="Arial"/>
                <w:color w:val="000000"/>
                <w:sz w:val="22"/>
                <w:szCs w:val="22"/>
              </w:rPr>
              <w:t>590/1845</w:t>
            </w:r>
            <w:r>
              <w:rPr>
                <w:rFonts w:ascii="Cambria" w:hAnsi="Cambria" w:cs="Arial"/>
                <w:color w:val="000000"/>
                <w:sz w:val="22"/>
                <w:szCs w:val="22"/>
              </w:rPr>
              <w:t>)</w:t>
            </w:r>
          </w:p>
          <w:p w14:paraId="6E495F10" w14:textId="77777777" w:rsidR="003820D5" w:rsidRDefault="003820D5" w:rsidP="003820D5">
            <w:pPr>
              <w:spacing w:before="120"/>
              <w:jc w:val="center"/>
              <w:rPr>
                <w:rFonts w:ascii="Cambria" w:hAnsi="Cambria" w:cs="Arial"/>
                <w:color w:val="000000"/>
                <w:sz w:val="22"/>
                <w:szCs w:val="22"/>
              </w:rPr>
            </w:pPr>
          </w:p>
        </w:tc>
        <w:tc>
          <w:tcPr>
            <w:tcW w:w="780" w:type="pct"/>
            <w:tcBorders>
              <w:top w:val="single" w:sz="4" w:space="0" w:color="000000"/>
              <w:left w:val="single" w:sz="4" w:space="0" w:color="000000"/>
              <w:bottom w:val="single" w:sz="4" w:space="0" w:color="000000"/>
              <w:right w:val="single" w:sz="4" w:space="0" w:color="000000"/>
            </w:tcBorders>
            <w:shd w:val="clear" w:color="auto" w:fill="auto"/>
          </w:tcPr>
          <w:p w14:paraId="0FD0ED32" w14:textId="7F55CD27" w:rsidR="003820D5" w:rsidRPr="00492353" w:rsidRDefault="003820D5" w:rsidP="003820D5">
            <w:pPr>
              <w:spacing w:before="120"/>
              <w:jc w:val="right"/>
              <w:rPr>
                <w:rFonts w:ascii="Cambria" w:hAnsi="Cambria" w:cs="Arial"/>
                <w:color w:val="000000"/>
                <w:sz w:val="22"/>
                <w:szCs w:val="22"/>
              </w:rPr>
            </w:pPr>
            <w:r w:rsidRPr="004353ED">
              <w:t xml:space="preserve"> 648,59</w:t>
            </w:r>
          </w:p>
        </w:tc>
        <w:tc>
          <w:tcPr>
            <w:tcW w:w="735" w:type="pct"/>
            <w:tcBorders>
              <w:top w:val="single" w:sz="4" w:space="0" w:color="000000"/>
              <w:left w:val="single" w:sz="4" w:space="0" w:color="000000"/>
              <w:bottom w:val="single" w:sz="4" w:space="0" w:color="000000"/>
              <w:right w:val="single" w:sz="4" w:space="0" w:color="000000"/>
            </w:tcBorders>
          </w:tcPr>
          <w:p w14:paraId="5D2850EF" w14:textId="40994C80" w:rsidR="003820D5" w:rsidRPr="00492353" w:rsidRDefault="003820D5" w:rsidP="003820D5">
            <w:pPr>
              <w:spacing w:before="120"/>
              <w:jc w:val="right"/>
              <w:rPr>
                <w:rFonts w:ascii="Cambria" w:hAnsi="Cambria" w:cs="Arial"/>
                <w:color w:val="000000"/>
                <w:sz w:val="22"/>
                <w:szCs w:val="22"/>
              </w:rPr>
            </w:pPr>
            <w:r w:rsidRPr="0002066A">
              <w:t xml:space="preserve"> 797,77  </w:t>
            </w:r>
          </w:p>
        </w:tc>
      </w:tr>
    </w:tbl>
    <w:p w14:paraId="72C948DF" w14:textId="77777777" w:rsidR="002653EA" w:rsidRPr="00492353" w:rsidRDefault="002653EA" w:rsidP="00CD47A1">
      <w:pPr>
        <w:suppressAutoHyphens w:val="0"/>
        <w:spacing w:before="120"/>
        <w:ind w:left="567"/>
        <w:rPr>
          <w:rFonts w:ascii="Cambria" w:hAnsi="Cambria"/>
          <w:b/>
          <w:bCs/>
          <w:sz w:val="22"/>
          <w:szCs w:val="22"/>
        </w:rPr>
      </w:pPr>
    </w:p>
    <w:p w14:paraId="4F33CBAD" w14:textId="7FE1A370"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t>§ 6</w:t>
      </w:r>
      <w:r w:rsidR="00C2481E">
        <w:rPr>
          <w:rFonts w:ascii="Cambria" w:hAnsi="Cambria"/>
          <w:b/>
          <w:bCs/>
          <w:sz w:val="22"/>
          <w:szCs w:val="22"/>
        </w:rPr>
        <w:br/>
      </w:r>
      <w:r w:rsidRPr="00492353">
        <w:rPr>
          <w:rFonts w:ascii="Cambria" w:hAnsi="Cambria"/>
          <w:b/>
          <w:bCs/>
          <w:sz w:val="22"/>
          <w:szCs w:val="22"/>
        </w:rPr>
        <w:t>Warunki płatności</w:t>
      </w:r>
    </w:p>
    <w:p w14:paraId="11199BA5" w14:textId="77777777" w:rsidR="00DF7AB0" w:rsidRPr="002A0FEC" w:rsidRDefault="003A4433"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1E74BCB8" w14:textId="325F1C47" w:rsidR="003A4433" w:rsidRDefault="00FB63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3820D5" w:rsidRPr="00644FB4">
        <w:rPr>
          <w:rFonts w:ascii="Cambria" w:hAnsi="Cambria"/>
          <w:color w:val="0D0D0D" w:themeColor="text1" w:themeTint="F2"/>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7F78A606" w14:textId="3A387391" w:rsidR="002E6068" w:rsidRDefault="00245A5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957128">
        <w:rPr>
          <w:rFonts w:ascii="Cambria" w:hAnsi="Cambria" w:cs="Arial"/>
          <w:sz w:val="22"/>
          <w:szCs w:val="22"/>
          <w:lang w:eastAsia="pl-PL"/>
        </w:rPr>
        <w:t>może być</w:t>
      </w:r>
      <w:bookmarkStart w:id="1" w:name="_GoBack"/>
      <w:bookmarkEnd w:id="1"/>
      <w:r w:rsidR="00833B58" w:rsidRPr="00492353">
        <w:rPr>
          <w:rFonts w:ascii="Cambria" w:hAnsi="Cambria" w:cs="Arial"/>
          <w:sz w:val="22"/>
          <w:szCs w:val="22"/>
          <w:lang w:eastAsia="pl-PL"/>
        </w:rPr>
        <w:t xml:space="preserv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784F68">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52862373" w14:textId="78B27C48" w:rsidR="00075B08"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lastRenderedPageBreak/>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7F0AC293" w14:textId="77777777" w:rsidR="00EA2543" w:rsidRPr="00EA2543" w:rsidRDefault="00EA2543" w:rsidP="00CD47A1">
      <w:pPr>
        <w:suppressAutoHyphens w:val="0"/>
        <w:spacing w:before="120"/>
        <w:jc w:val="both"/>
        <w:rPr>
          <w:rFonts w:ascii="Cambria" w:hAnsi="Cambria" w:cs="Arial"/>
          <w:sz w:val="22"/>
          <w:szCs w:val="22"/>
          <w:lang w:eastAsia="pl-PL"/>
        </w:rPr>
      </w:pPr>
    </w:p>
    <w:p w14:paraId="5AD76C66" w14:textId="77777777"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15666D95" w14:textId="77777777"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586AF85" w14:textId="77777777"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6B08323E"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347C65D1" w14:textId="77777777"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235ACEFB"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6DC334AB" w14:textId="77777777"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4C87AE1" w14:textId="77777777"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4A1F0632" w14:textId="77777777" w:rsidR="004E21A8" w:rsidRPr="00492353" w:rsidRDefault="004E21A8" w:rsidP="00CD47A1">
      <w:pPr>
        <w:suppressAutoHyphens w:val="0"/>
        <w:spacing w:before="120"/>
        <w:rPr>
          <w:rFonts w:ascii="Cambria" w:hAnsi="Cambria" w:cs="Arial"/>
          <w:b/>
          <w:sz w:val="22"/>
          <w:szCs w:val="22"/>
          <w:lang w:eastAsia="pl-PL"/>
        </w:rPr>
      </w:pPr>
    </w:p>
    <w:p w14:paraId="233D7AC4" w14:textId="77777777"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14:paraId="089B7970" w14:textId="67559C8C"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644FB4">
        <w:rPr>
          <w:rFonts w:ascii="Cambria" w:hAnsi="Cambria"/>
          <w:sz w:val="22"/>
          <w:szCs w:val="22"/>
        </w:rPr>
        <w:t xml:space="preserve"> Smardzewice</w:t>
      </w:r>
      <w:r w:rsidR="00466B01" w:rsidRPr="005B4030">
        <w:rPr>
          <w:rFonts w:ascii="Cambria" w:hAnsi="Cambria"/>
          <w:sz w:val="22"/>
          <w:szCs w:val="22"/>
        </w:rPr>
        <w:t xml:space="preserve"> (Szkółka Leśna </w:t>
      </w:r>
      <w:r w:rsidR="00644FB4">
        <w:rPr>
          <w:rFonts w:ascii="Cambria" w:hAnsi="Cambria"/>
          <w:sz w:val="22"/>
          <w:szCs w:val="22"/>
        </w:rPr>
        <w:t>Iłki</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F8E750F" w14:textId="77777777"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72DA335" w14:textId="77777777" w:rsidR="005619F3" w:rsidRPr="00492353" w:rsidRDefault="005619F3" w:rsidP="00CD47A1">
      <w:pPr>
        <w:suppressAutoHyphens w:val="0"/>
        <w:spacing w:before="120"/>
        <w:jc w:val="center"/>
        <w:rPr>
          <w:rFonts w:ascii="Cambria" w:hAnsi="Cambria"/>
          <w:b/>
          <w:sz w:val="22"/>
          <w:szCs w:val="22"/>
          <w:lang w:eastAsia="pl-PL"/>
        </w:rPr>
      </w:pPr>
    </w:p>
    <w:p w14:paraId="1CDAEB2B" w14:textId="77777777"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157C8BF8" w14:textId="77777777"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6612572C" w14:textId="77777777"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68A72805" w14:textId="77777777"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FB73D60" w14:textId="04DCFD19"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14:paraId="63BA8BDA" w14:textId="77777777"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06940D54" w14:textId="77777777"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78D00EE7" w14:textId="77777777" w:rsidR="00F912DE" w:rsidRPr="00492353" w:rsidRDefault="00F912DE" w:rsidP="00CD47A1">
      <w:pPr>
        <w:suppressAutoHyphens w:val="0"/>
        <w:spacing w:before="120"/>
        <w:rPr>
          <w:rFonts w:ascii="Cambria" w:hAnsi="Cambria" w:cs="Arial"/>
          <w:b/>
          <w:sz w:val="22"/>
          <w:szCs w:val="22"/>
          <w:lang w:eastAsia="pl-PL"/>
        </w:rPr>
      </w:pPr>
    </w:p>
    <w:p w14:paraId="60D8A761"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729A30FE" w14:textId="77777777"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0566AAD"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2E471FA1" w14:textId="77777777" w:rsidR="004E21A8" w:rsidRPr="00492353" w:rsidRDefault="00104198" w:rsidP="00CD47A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1F07431A" w14:textId="77777777" w:rsidR="00644FB4" w:rsidRPr="00644FB4" w:rsidRDefault="00644FB4" w:rsidP="00644FB4">
      <w:pPr>
        <w:keepNext/>
        <w:suppressAutoHyphens w:val="0"/>
        <w:spacing w:before="120"/>
        <w:ind w:left="567"/>
        <w:jc w:val="both"/>
        <w:rPr>
          <w:rFonts w:ascii="Cambria" w:hAnsi="Cambria" w:cs="Arial"/>
          <w:sz w:val="22"/>
          <w:szCs w:val="22"/>
          <w:lang w:eastAsia="pl-PL"/>
        </w:rPr>
      </w:pPr>
      <w:r w:rsidRPr="00644FB4">
        <w:rPr>
          <w:rFonts w:ascii="Cambria" w:hAnsi="Cambria" w:cs="Arial"/>
          <w:sz w:val="22"/>
          <w:szCs w:val="22"/>
          <w:lang w:eastAsia="pl-PL"/>
        </w:rPr>
        <w:t>Wydzierżawiający:</w:t>
      </w:r>
      <w:r w:rsidRPr="00644FB4">
        <w:rPr>
          <w:rFonts w:ascii="Cambria" w:hAnsi="Cambria" w:cs="Arial"/>
          <w:sz w:val="22"/>
          <w:szCs w:val="22"/>
          <w:lang w:eastAsia="pl-PL"/>
        </w:rPr>
        <w:tab/>
        <w:t>Nadleśnictwo Smardzewice</w:t>
      </w:r>
    </w:p>
    <w:p w14:paraId="74A602F3" w14:textId="77777777" w:rsidR="00644FB4" w:rsidRPr="00644FB4" w:rsidRDefault="00644FB4" w:rsidP="00644FB4">
      <w:pPr>
        <w:keepNext/>
        <w:suppressAutoHyphens w:val="0"/>
        <w:spacing w:before="120"/>
        <w:ind w:left="567"/>
        <w:jc w:val="both"/>
        <w:rPr>
          <w:rFonts w:ascii="Cambria" w:hAnsi="Cambria" w:cs="Arial"/>
          <w:sz w:val="22"/>
          <w:szCs w:val="22"/>
          <w:lang w:eastAsia="pl-PL"/>
        </w:rPr>
      </w:pPr>
      <w:r w:rsidRPr="00644FB4">
        <w:rPr>
          <w:rFonts w:ascii="Cambria" w:hAnsi="Cambria" w:cs="Arial"/>
          <w:sz w:val="22"/>
          <w:szCs w:val="22"/>
          <w:lang w:eastAsia="pl-PL"/>
        </w:rPr>
        <w:t xml:space="preserve">Adres: </w:t>
      </w:r>
      <w:r w:rsidRPr="00644FB4">
        <w:rPr>
          <w:rFonts w:ascii="Cambria" w:hAnsi="Cambria" w:cs="Arial"/>
          <w:sz w:val="22"/>
          <w:szCs w:val="22"/>
          <w:lang w:eastAsia="pl-PL"/>
        </w:rPr>
        <w:tab/>
      </w:r>
      <w:r w:rsidRPr="00644FB4">
        <w:rPr>
          <w:rFonts w:ascii="Cambria" w:hAnsi="Cambria" w:cs="Arial"/>
          <w:sz w:val="22"/>
          <w:szCs w:val="22"/>
          <w:lang w:eastAsia="pl-PL"/>
        </w:rPr>
        <w:tab/>
      </w:r>
      <w:r w:rsidRPr="00644FB4">
        <w:rPr>
          <w:rFonts w:ascii="Cambria" w:hAnsi="Cambria" w:cs="Arial"/>
          <w:sz w:val="22"/>
          <w:szCs w:val="22"/>
          <w:lang w:eastAsia="pl-PL"/>
        </w:rPr>
        <w:tab/>
        <w:t>ul. Główna 1a</w:t>
      </w:r>
    </w:p>
    <w:p w14:paraId="1FCC218F" w14:textId="77777777" w:rsidR="00644FB4" w:rsidRPr="00644FB4" w:rsidRDefault="00644FB4" w:rsidP="00644FB4">
      <w:pPr>
        <w:keepNext/>
        <w:suppressAutoHyphens w:val="0"/>
        <w:spacing w:before="120"/>
        <w:ind w:left="567"/>
        <w:jc w:val="both"/>
        <w:rPr>
          <w:rFonts w:ascii="Cambria" w:hAnsi="Cambria" w:cs="Arial"/>
          <w:sz w:val="22"/>
          <w:szCs w:val="22"/>
          <w:lang w:eastAsia="pl-PL"/>
        </w:rPr>
      </w:pPr>
      <w:r w:rsidRPr="00644FB4">
        <w:rPr>
          <w:rFonts w:ascii="Cambria" w:hAnsi="Cambria" w:cs="Arial"/>
          <w:sz w:val="22"/>
          <w:szCs w:val="22"/>
          <w:lang w:eastAsia="pl-PL"/>
        </w:rPr>
        <w:t xml:space="preserve">Telefon:    </w:t>
      </w:r>
      <w:r w:rsidRPr="00644FB4">
        <w:rPr>
          <w:rFonts w:ascii="Cambria" w:hAnsi="Cambria" w:cs="Arial"/>
          <w:sz w:val="22"/>
          <w:szCs w:val="22"/>
          <w:lang w:eastAsia="pl-PL"/>
        </w:rPr>
        <w:tab/>
      </w:r>
      <w:r w:rsidRPr="00644FB4">
        <w:rPr>
          <w:rFonts w:ascii="Cambria" w:hAnsi="Cambria" w:cs="Arial"/>
          <w:sz w:val="22"/>
          <w:szCs w:val="22"/>
          <w:lang w:eastAsia="pl-PL"/>
        </w:rPr>
        <w:tab/>
        <w:t>44 725-73-10</w:t>
      </w:r>
    </w:p>
    <w:p w14:paraId="75303965" w14:textId="62BCE2A3" w:rsidR="00644FB4" w:rsidRPr="00644FB4" w:rsidRDefault="00644FB4" w:rsidP="00644FB4">
      <w:pPr>
        <w:keepNext/>
        <w:suppressAutoHyphens w:val="0"/>
        <w:spacing w:before="120"/>
        <w:ind w:left="567"/>
        <w:jc w:val="both"/>
        <w:rPr>
          <w:rFonts w:ascii="Cambria" w:hAnsi="Cambria" w:cs="Arial"/>
          <w:sz w:val="22"/>
          <w:szCs w:val="22"/>
          <w:lang w:eastAsia="pl-PL"/>
        </w:rPr>
      </w:pPr>
      <w:r w:rsidRPr="00644FB4">
        <w:rPr>
          <w:rFonts w:ascii="Cambria" w:hAnsi="Cambria" w:cs="Arial"/>
          <w:sz w:val="22"/>
          <w:szCs w:val="22"/>
          <w:lang w:eastAsia="pl-PL"/>
        </w:rPr>
        <w:t xml:space="preserve">Fax:    </w:t>
      </w:r>
      <w:r w:rsidRPr="00644FB4">
        <w:rPr>
          <w:rFonts w:ascii="Cambria" w:hAnsi="Cambria" w:cs="Arial"/>
          <w:sz w:val="22"/>
          <w:szCs w:val="22"/>
          <w:lang w:eastAsia="pl-PL"/>
        </w:rPr>
        <w:tab/>
      </w:r>
      <w:r w:rsidRPr="00644FB4">
        <w:rPr>
          <w:rFonts w:ascii="Cambria" w:hAnsi="Cambria" w:cs="Arial"/>
          <w:sz w:val="22"/>
          <w:szCs w:val="22"/>
          <w:lang w:eastAsia="pl-PL"/>
        </w:rPr>
        <w:tab/>
      </w:r>
      <w:r w:rsidRPr="00644FB4">
        <w:rPr>
          <w:rFonts w:ascii="Cambria" w:hAnsi="Cambria" w:cs="Arial"/>
          <w:sz w:val="22"/>
          <w:szCs w:val="22"/>
          <w:lang w:eastAsia="pl-PL"/>
        </w:rPr>
        <w:tab/>
        <w:t xml:space="preserve">44 </w:t>
      </w:r>
      <w:r>
        <w:rPr>
          <w:rFonts w:ascii="Cambria" w:hAnsi="Cambria" w:cs="Arial"/>
          <w:sz w:val="22"/>
          <w:szCs w:val="22"/>
          <w:lang w:eastAsia="pl-PL"/>
        </w:rPr>
        <w:t>72</w:t>
      </w:r>
      <w:r w:rsidRPr="00644FB4">
        <w:rPr>
          <w:rFonts w:ascii="Cambria" w:hAnsi="Cambria" w:cs="Arial"/>
          <w:sz w:val="22"/>
          <w:szCs w:val="22"/>
          <w:lang w:eastAsia="pl-PL"/>
        </w:rPr>
        <w:t>5-73-28</w:t>
      </w:r>
    </w:p>
    <w:p w14:paraId="19BAB11B" w14:textId="5616DEB6" w:rsidR="004E21A8" w:rsidRPr="00492353" w:rsidRDefault="00644FB4" w:rsidP="00644FB4">
      <w:pPr>
        <w:keepNext/>
        <w:suppressAutoHyphens w:val="0"/>
        <w:spacing w:before="120"/>
        <w:ind w:left="567"/>
        <w:jc w:val="both"/>
        <w:rPr>
          <w:rFonts w:ascii="Cambria" w:hAnsi="Cambria" w:cs="Arial"/>
          <w:sz w:val="22"/>
          <w:szCs w:val="22"/>
          <w:u w:val="single"/>
          <w:lang w:eastAsia="pl-PL"/>
        </w:rPr>
      </w:pPr>
      <w:r w:rsidRPr="00644FB4">
        <w:rPr>
          <w:rFonts w:ascii="Cambria" w:hAnsi="Cambria" w:cs="Arial"/>
          <w:sz w:val="22"/>
          <w:szCs w:val="22"/>
          <w:lang w:eastAsia="pl-PL"/>
        </w:rPr>
        <w:t xml:space="preserve">e-mail:    </w:t>
      </w:r>
      <w:r w:rsidRPr="00644FB4">
        <w:rPr>
          <w:rFonts w:ascii="Cambria" w:hAnsi="Cambria" w:cs="Arial"/>
          <w:sz w:val="22"/>
          <w:szCs w:val="22"/>
          <w:lang w:eastAsia="pl-PL"/>
        </w:rPr>
        <w:tab/>
      </w:r>
      <w:r w:rsidRPr="00644FB4">
        <w:rPr>
          <w:rFonts w:ascii="Cambria" w:hAnsi="Cambria" w:cs="Arial"/>
          <w:sz w:val="22"/>
          <w:szCs w:val="22"/>
          <w:lang w:eastAsia="pl-PL"/>
        </w:rPr>
        <w:tab/>
      </w:r>
      <w:r w:rsidRPr="00644FB4">
        <w:rPr>
          <w:rFonts w:ascii="Cambria" w:hAnsi="Cambria" w:cs="Arial"/>
          <w:sz w:val="22"/>
          <w:szCs w:val="22"/>
          <w:lang w:eastAsia="pl-PL"/>
        </w:rPr>
        <w:tab/>
      </w:r>
      <w:proofErr w:type="spellStart"/>
      <w:r w:rsidRPr="00644FB4">
        <w:rPr>
          <w:rFonts w:ascii="Cambria" w:hAnsi="Cambria" w:cs="Arial"/>
          <w:sz w:val="22"/>
          <w:szCs w:val="22"/>
          <w:lang w:eastAsia="pl-PL"/>
        </w:rPr>
        <w:t>smardzewice@lodz.lasy.gov.pl</w:t>
      </w:r>
      <w:r w:rsidR="00104198"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roofErr w:type="spellEnd"/>
      <w:r w:rsidR="004E21A8" w:rsidRPr="00492353">
        <w:rPr>
          <w:rFonts w:ascii="Cambria" w:hAnsi="Cambria" w:cs="Arial"/>
          <w:sz w:val="22"/>
          <w:szCs w:val="22"/>
          <w:u w:val="single"/>
          <w:lang w:eastAsia="pl-PL"/>
        </w:rPr>
        <w:t>:</w:t>
      </w:r>
    </w:p>
    <w:p w14:paraId="2A291CF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4A215B"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4EE54CE"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6385E3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B845095"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E1438B8"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68D0EDD1" w14:textId="77777777"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3240583F" w14:textId="77777777"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lastRenderedPageBreak/>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6986433F" w14:textId="77777777"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5ECECA56" w14:textId="77777777" w:rsidR="009E4F98" w:rsidRPr="00C4289B" w:rsidRDefault="009E4F9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3E352826" w14:textId="220BBD73" w:rsidR="00D462F8" w:rsidRDefault="00D462F8" w:rsidP="00FB4CA4">
      <w:pPr>
        <w:suppressAutoHyphens w:val="0"/>
        <w:spacing w:before="120"/>
        <w:ind w:left="567"/>
        <w:jc w:val="both"/>
        <w:rPr>
          <w:rFonts w:ascii="Cambria" w:hAnsi="Cambria" w:cs="Arial"/>
          <w:sz w:val="22"/>
          <w:szCs w:val="22"/>
          <w:lang w:eastAsia="pl-PL"/>
        </w:rPr>
      </w:pPr>
    </w:p>
    <w:p w14:paraId="376FA631" w14:textId="77777777" w:rsidR="00E76AD1" w:rsidRPr="00492353" w:rsidRDefault="00E76AD1" w:rsidP="00CD47A1">
      <w:pPr>
        <w:suppressAutoHyphens w:val="0"/>
        <w:spacing w:before="120"/>
        <w:ind w:left="567"/>
        <w:jc w:val="both"/>
        <w:rPr>
          <w:rFonts w:ascii="Cambria" w:hAnsi="Cambria" w:cs="Arial"/>
          <w:sz w:val="22"/>
          <w:szCs w:val="22"/>
          <w:lang w:eastAsia="pl-PL"/>
        </w:rPr>
      </w:pPr>
    </w:p>
    <w:p w14:paraId="18520AA8"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1E6F8222" w14:textId="77777777"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36E0278C" w14:textId="1A98A28A" w:rsidR="004E21A8" w:rsidRPr="00492353" w:rsidRDefault="004E21A8"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5059ED7D" w14:textId="77777777" w:rsidR="004E21A8" w:rsidRPr="00492353" w:rsidRDefault="004E21A8" w:rsidP="00CD47A1">
      <w:pPr>
        <w:keepNext/>
        <w:suppressAutoHyphens w:val="0"/>
        <w:spacing w:before="120"/>
        <w:outlineLvl w:val="0"/>
        <w:rPr>
          <w:rFonts w:ascii="Cambria" w:hAnsi="Cambria" w:cs="Arial"/>
          <w:b/>
          <w:bCs/>
          <w:kern w:val="32"/>
          <w:sz w:val="22"/>
          <w:szCs w:val="22"/>
          <w:lang w:eastAsia="pl-PL"/>
        </w:rPr>
      </w:pPr>
    </w:p>
    <w:p w14:paraId="24F8C721" w14:textId="77777777"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76FBF3FC"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3ACBF0D3"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3CE2A63E"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5E107F53" w14:textId="77777777" w:rsidR="00215462" w:rsidRPr="00492353" w:rsidRDefault="00215462" w:rsidP="00CD47A1">
      <w:pPr>
        <w:spacing w:before="120"/>
        <w:jc w:val="both"/>
        <w:rPr>
          <w:rFonts w:ascii="Cambria" w:hAnsi="Cambria"/>
          <w:sz w:val="22"/>
          <w:szCs w:val="22"/>
        </w:rPr>
      </w:pPr>
    </w:p>
    <w:p w14:paraId="39F17516" w14:textId="77777777" w:rsidR="00944652" w:rsidRPr="00861432" w:rsidRDefault="00AD0891" w:rsidP="00CD47A1">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9BA3C" w14:textId="77777777" w:rsidR="00E903E2" w:rsidRDefault="00E903E2">
      <w:r>
        <w:separator/>
      </w:r>
    </w:p>
  </w:endnote>
  <w:endnote w:type="continuationSeparator" w:id="0">
    <w:p w14:paraId="3494779A" w14:textId="77777777" w:rsidR="00E903E2" w:rsidRDefault="00E90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F6DE1"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CBECC" w14:textId="77777777" w:rsidR="009E4F98" w:rsidRDefault="009E4F98" w:rsidP="00726784">
    <w:pPr>
      <w:pStyle w:val="Stopka"/>
      <w:pBdr>
        <w:top w:val="single" w:sz="4" w:space="1" w:color="D9D9D9"/>
      </w:pBdr>
      <w:jc w:val="right"/>
      <w:rPr>
        <w:rFonts w:ascii="Cambria" w:hAnsi="Cambria"/>
      </w:rPr>
    </w:pPr>
  </w:p>
  <w:p w14:paraId="376059E6"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D6AA7">
      <w:rPr>
        <w:rFonts w:ascii="Cambria" w:hAnsi="Cambria"/>
        <w:noProof/>
      </w:rPr>
      <w:t>21</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41914"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8BEA0" w14:textId="77777777" w:rsidR="00E903E2" w:rsidRDefault="00E903E2">
      <w:r>
        <w:separator/>
      </w:r>
    </w:p>
  </w:footnote>
  <w:footnote w:type="continuationSeparator" w:id="0">
    <w:p w14:paraId="6C1365F2" w14:textId="77777777" w:rsidR="00E903E2" w:rsidRDefault="00E90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34024"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B7C37" w14:textId="6F7E079A" w:rsidR="00215462" w:rsidRPr="000B6D76" w:rsidRDefault="00B04CD8" w:rsidP="000B6D76">
    <w:pPr>
      <w:pStyle w:val="Nagwek"/>
    </w:pPr>
    <w:r>
      <w:t>ZG1.270.12.1.2021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DBC41"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6142"/>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0D5"/>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2D73"/>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16F1"/>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4D63"/>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44FB4"/>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55E9"/>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262A"/>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128"/>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4CD8"/>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3B"/>
    <w:rsid w:val="00B51EEA"/>
    <w:rsid w:val="00B54FAA"/>
    <w:rsid w:val="00B60043"/>
    <w:rsid w:val="00B60066"/>
    <w:rsid w:val="00B6221F"/>
    <w:rsid w:val="00B626C7"/>
    <w:rsid w:val="00B641C4"/>
    <w:rsid w:val="00B6495A"/>
    <w:rsid w:val="00B64CF3"/>
    <w:rsid w:val="00B66226"/>
    <w:rsid w:val="00B671E3"/>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3E2"/>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367BA"/>
    <w:rsid w:val="00F4002F"/>
    <w:rsid w:val="00F40796"/>
    <w:rsid w:val="00F40D83"/>
    <w:rsid w:val="00F4130F"/>
    <w:rsid w:val="00F418F5"/>
    <w:rsid w:val="00F44635"/>
    <w:rsid w:val="00F478C6"/>
    <w:rsid w:val="00F503B8"/>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174F"/>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070306">
      <w:bodyDiv w:val="1"/>
      <w:marLeft w:val="0"/>
      <w:marRight w:val="0"/>
      <w:marTop w:val="0"/>
      <w:marBottom w:val="0"/>
      <w:divBdr>
        <w:top w:val="none" w:sz="0" w:space="0" w:color="auto"/>
        <w:left w:val="none" w:sz="0" w:space="0" w:color="auto"/>
        <w:bottom w:val="none" w:sz="0" w:space="0" w:color="auto"/>
        <w:right w:val="none" w:sz="0" w:space="0" w:color="auto"/>
      </w:divBdr>
    </w:div>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692FF-8CB9-48B5-AC15-87E98E1CB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2470</Words>
  <Characters>14824</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Dominik Miarka</cp:lastModifiedBy>
  <cp:revision>4</cp:revision>
  <cp:lastPrinted>2019-08-09T09:41:00Z</cp:lastPrinted>
  <dcterms:created xsi:type="dcterms:W3CDTF">2021-11-03T11:10:00Z</dcterms:created>
  <dcterms:modified xsi:type="dcterms:W3CDTF">2021-11-03T11:29:00Z</dcterms:modified>
</cp:coreProperties>
</file>